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DD9AB" w14:textId="207B281C" w:rsidR="00B65091" w:rsidRPr="00AD6E5D" w:rsidRDefault="00B65091" w:rsidP="00B65091">
      <w:pPr>
        <w:suppressAutoHyphens/>
        <w:spacing w:after="200" w:line="276" w:lineRule="auto"/>
        <w:jc w:val="both"/>
        <w:rPr>
          <w:rFonts w:ascii="Calibri" w:eastAsia="Times New Roman" w:hAnsi="Calibri" w:cs="Times New Roman"/>
          <w:b/>
          <w:lang w:eastAsia="ar-SA"/>
        </w:rPr>
      </w:pPr>
      <w:r w:rsidRPr="00AD6E5D">
        <w:rPr>
          <w:rFonts w:ascii="Calibri" w:eastAsia="Times New Roman" w:hAnsi="Calibri" w:cs="Times New Roman"/>
          <w:b/>
          <w:lang w:eastAsia="ar-SA"/>
        </w:rPr>
        <w:t xml:space="preserve">ALLEGATO </w:t>
      </w:r>
      <w:r w:rsidR="00820961">
        <w:rPr>
          <w:rFonts w:ascii="Calibri" w:eastAsia="Times New Roman" w:hAnsi="Calibri" w:cs="Times New Roman"/>
          <w:b/>
          <w:lang w:eastAsia="ar-SA"/>
        </w:rPr>
        <w:t>3</w:t>
      </w:r>
    </w:p>
    <w:p w14:paraId="18D669B6" w14:textId="28B09A3A" w:rsidR="00B32861" w:rsidRPr="00B32861" w:rsidRDefault="00B32861" w:rsidP="00B32861">
      <w:pPr>
        <w:widowControl w:val="0"/>
        <w:jc w:val="center"/>
        <w:rPr>
          <w:rFonts w:ascii="Times New Roman" w:eastAsia="Times New Roman" w:hAnsi="Times New Roman" w:cs="Times New Roman"/>
          <w:b/>
          <w:color w:val="000000"/>
          <w:lang w:eastAsia="it-IT"/>
        </w:rPr>
      </w:pPr>
      <w:r w:rsidRPr="00B32861">
        <w:rPr>
          <w:rFonts w:ascii="Times New Roman" w:eastAsia="Times New Roman" w:hAnsi="Times New Roman" w:cs="Times New Roman"/>
          <w:b/>
          <w:color w:val="000000"/>
          <w:lang w:eastAsia="it-IT"/>
        </w:rPr>
        <w:t>COMPOSIZIONE GRUPPO DI LAVORO</w:t>
      </w:r>
    </w:p>
    <w:p w14:paraId="44A1F680" w14:textId="77777777" w:rsidR="00B65091" w:rsidRPr="00325BE1" w:rsidRDefault="00B65091" w:rsidP="00B65091">
      <w:pPr>
        <w:widowControl w:val="0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</w:p>
    <w:p w14:paraId="147A52C9" w14:textId="77777777" w:rsidR="00B65091" w:rsidRPr="00325BE1" w:rsidRDefault="00B65091" w:rsidP="00B65091">
      <w:pPr>
        <w:widowControl w:val="0"/>
        <w:jc w:val="both"/>
        <w:rPr>
          <w:rFonts w:ascii="Times New Roman" w:eastAsia="Times New Roman" w:hAnsi="Times New Roman" w:cs="Times New Roman"/>
          <w:bCs/>
          <w:color w:val="000000"/>
          <w:lang w:eastAsia="it-IT"/>
        </w:rPr>
      </w:pPr>
    </w:p>
    <w:p w14:paraId="33C6AB08" w14:textId="77777777" w:rsidR="00B65091" w:rsidRPr="00325BE1" w:rsidRDefault="00B65091" w:rsidP="00B65091">
      <w:pPr>
        <w:ind w:left="5670" w:right="-114"/>
        <w:jc w:val="both"/>
        <w:rPr>
          <w:rFonts w:ascii="Times New Roman" w:eastAsia="Times New Roman" w:hAnsi="Times New Roman" w:cs="Times New Roman"/>
          <w:b/>
          <w:bCs/>
          <w:lang w:eastAsia="it-IT"/>
        </w:rPr>
      </w:pPr>
      <w:r w:rsidRPr="00325BE1">
        <w:rPr>
          <w:rFonts w:ascii="Times New Roman" w:eastAsia="Times New Roman" w:hAnsi="Times New Roman" w:cs="Times New Roman"/>
          <w:b/>
          <w:bCs/>
          <w:lang w:eastAsia="it-IT"/>
        </w:rPr>
        <w:t>Spett.le</w:t>
      </w:r>
    </w:p>
    <w:p w14:paraId="679C2CB8" w14:textId="77777777" w:rsidR="00B65091" w:rsidRPr="00325BE1" w:rsidRDefault="00B65091" w:rsidP="00B65091">
      <w:pPr>
        <w:ind w:left="5670" w:right="-114"/>
        <w:jc w:val="both"/>
        <w:rPr>
          <w:rFonts w:ascii="Times New Roman" w:eastAsia="Times New Roman" w:hAnsi="Times New Roman" w:cs="Times New Roman"/>
          <w:b/>
          <w:bCs/>
          <w:lang w:eastAsia="it-IT"/>
        </w:rPr>
      </w:pPr>
      <w:r w:rsidRPr="00325BE1">
        <w:rPr>
          <w:rFonts w:ascii="Times New Roman" w:eastAsia="Times New Roman" w:hAnsi="Times New Roman" w:cs="Times New Roman"/>
          <w:b/>
          <w:bCs/>
          <w:lang w:eastAsia="it-IT"/>
        </w:rPr>
        <w:t xml:space="preserve">AUTORITA’ DI SISTEMA PORTUALE DEL MARE ADRIATICO CENTRALE </w:t>
      </w:r>
    </w:p>
    <w:p w14:paraId="6D6C6E60" w14:textId="77777777" w:rsidR="00B65091" w:rsidRPr="00325BE1" w:rsidRDefault="00B65091" w:rsidP="00B65091">
      <w:pPr>
        <w:ind w:left="5670" w:right="-114"/>
        <w:jc w:val="both"/>
        <w:rPr>
          <w:rFonts w:ascii="Times New Roman" w:eastAsia="Times New Roman" w:hAnsi="Times New Roman" w:cs="Times New Roman"/>
          <w:b/>
          <w:bCs/>
          <w:lang w:eastAsia="it-IT"/>
        </w:rPr>
      </w:pPr>
      <w:r w:rsidRPr="00325BE1">
        <w:rPr>
          <w:rFonts w:ascii="Times New Roman" w:eastAsia="Times New Roman" w:hAnsi="Times New Roman" w:cs="Times New Roman"/>
          <w:b/>
          <w:bCs/>
          <w:lang w:eastAsia="it-IT"/>
        </w:rPr>
        <w:t>Molo Santa Maria</w:t>
      </w:r>
    </w:p>
    <w:p w14:paraId="73D3496A" w14:textId="77777777" w:rsidR="00B65091" w:rsidRPr="00325BE1" w:rsidRDefault="00B65091" w:rsidP="00B65091">
      <w:pPr>
        <w:ind w:left="5670" w:right="-114"/>
        <w:jc w:val="both"/>
        <w:rPr>
          <w:rFonts w:ascii="Times New Roman" w:eastAsia="Times New Roman" w:hAnsi="Times New Roman" w:cs="Times New Roman"/>
          <w:b/>
          <w:bCs/>
          <w:lang w:eastAsia="it-IT"/>
        </w:rPr>
      </w:pPr>
      <w:r w:rsidRPr="00325BE1">
        <w:rPr>
          <w:rFonts w:ascii="Times New Roman" w:eastAsia="Times New Roman" w:hAnsi="Times New Roman" w:cs="Times New Roman"/>
          <w:b/>
          <w:bCs/>
          <w:lang w:eastAsia="it-IT"/>
        </w:rPr>
        <w:t>60121 Ancona</w:t>
      </w:r>
    </w:p>
    <w:p w14:paraId="0BB4611F" w14:textId="77777777" w:rsidR="00B65091" w:rsidRPr="00325BE1" w:rsidRDefault="00B65091" w:rsidP="00B65091">
      <w:pPr>
        <w:widowControl w:val="0"/>
        <w:jc w:val="both"/>
        <w:rPr>
          <w:rFonts w:ascii="Times New Roman" w:eastAsia="Times New Roman" w:hAnsi="Times New Roman" w:cs="Times New Roman"/>
          <w:bCs/>
          <w:lang w:eastAsia="it-IT"/>
        </w:rPr>
      </w:pPr>
    </w:p>
    <w:p w14:paraId="6BA7BACC" w14:textId="69C9F18D" w:rsidR="00B32861" w:rsidRPr="005F7CD2" w:rsidRDefault="00B32861" w:rsidP="00B32861">
      <w:pPr>
        <w:widowControl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5F7CD2">
        <w:rPr>
          <w:rFonts w:ascii="Times New Roman" w:hAnsi="Times New Roman" w:cs="Times New Roman"/>
          <w:b/>
          <w:sz w:val="22"/>
          <w:szCs w:val="22"/>
        </w:rPr>
        <w:t xml:space="preserve">OGGETTO: </w:t>
      </w:r>
      <w:r w:rsidRPr="005F7CD2">
        <w:rPr>
          <w:rFonts w:ascii="Times New Roman" w:hAnsi="Times New Roman" w:cs="Times New Roman"/>
          <w:b/>
          <w:bCs/>
          <w:sz w:val="22"/>
          <w:szCs w:val="22"/>
        </w:rPr>
        <w:t>Procedura aperta con modalità telematica per l’appalto integrato per l’affidamento della progettazione esecutiva e la realizzazione dei lavori denominati</w:t>
      </w:r>
      <w:r w:rsidR="008864D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8864DD" w:rsidRPr="008864DD">
        <w:rPr>
          <w:rFonts w:ascii="Times New Roman" w:hAnsi="Times New Roman" w:cs="Times New Roman"/>
          <w:b/>
          <w:bCs/>
          <w:sz w:val="22"/>
          <w:szCs w:val="22"/>
        </w:rPr>
        <w:t xml:space="preserve">PORTO DI ORTONA - </w:t>
      </w:r>
      <w:r w:rsidRPr="005F7CD2">
        <w:rPr>
          <w:rFonts w:ascii="Times New Roman" w:hAnsi="Times New Roman" w:cs="Times New Roman"/>
          <w:b/>
          <w:bCs/>
          <w:sz w:val="22"/>
          <w:szCs w:val="22"/>
        </w:rPr>
        <w:t xml:space="preserve"> APPROFONDIMENTO DEI FONDALI MEDIANTE DRAGAGGIO E CONSOLIDAMENTO DELLA BANCHINA DI RIVA INTERVENTO DI CONSOLIDAMENTO DELLA BANCHINA - PRIMO TRATTO PNRR - Missione M5C3 "Interventi speciali per la coesione territoriale" - Investimento 4 "Interventi infrastrutturali per le Zone Economiche Speciali (ZES)"</w:t>
      </w:r>
    </w:p>
    <w:p w14:paraId="1CB61507" w14:textId="77777777" w:rsidR="00B32861" w:rsidRPr="005F7CD2" w:rsidRDefault="00B32861" w:rsidP="00B32861">
      <w:pPr>
        <w:widowControl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5F7CD2">
        <w:rPr>
          <w:rFonts w:ascii="Times New Roman" w:hAnsi="Times New Roman" w:cs="Times New Roman"/>
          <w:b/>
          <w:bCs/>
          <w:sz w:val="22"/>
          <w:szCs w:val="22"/>
        </w:rPr>
        <w:t>C.U.P. J79J21012000006</w:t>
      </w:r>
    </w:p>
    <w:p w14:paraId="13123C2C" w14:textId="77777777" w:rsidR="00081A4C" w:rsidRPr="00081A4C" w:rsidRDefault="00081A4C" w:rsidP="00081A4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081A4C">
        <w:rPr>
          <w:rFonts w:ascii="Times New Roman" w:hAnsi="Times New Roman" w:cs="Times New Roman"/>
          <w:b/>
          <w:bCs/>
          <w:sz w:val="22"/>
          <w:szCs w:val="22"/>
        </w:rPr>
        <w:t>CIG: A0100CA987</w:t>
      </w:r>
    </w:p>
    <w:p w14:paraId="50C64A34" w14:textId="3ECF6082" w:rsidR="00017D88" w:rsidRPr="00325BE1" w:rsidRDefault="00017D88" w:rsidP="00766D5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it-IT"/>
        </w:rPr>
      </w:pPr>
    </w:p>
    <w:p w14:paraId="76AE178E" w14:textId="77777777" w:rsidR="00B32861" w:rsidRDefault="00B32861" w:rsidP="00B3286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000000"/>
          <w:lang w:eastAsia="it-IT"/>
        </w:rPr>
      </w:pPr>
    </w:p>
    <w:p w14:paraId="68337AD3" w14:textId="77777777" w:rsidR="00B32861" w:rsidRPr="00325BE1" w:rsidRDefault="00B32861" w:rsidP="00B65091">
      <w:pPr>
        <w:widowControl w:val="0"/>
        <w:autoSpaceDE w:val="0"/>
        <w:autoSpaceDN w:val="0"/>
        <w:adjustRightInd w:val="0"/>
        <w:ind w:left="1986" w:hanging="1418"/>
        <w:rPr>
          <w:rFonts w:ascii="Times New Roman" w:eastAsia="Times New Roman" w:hAnsi="Times New Roman" w:cs="Times New Roman"/>
          <w:color w:val="000000"/>
          <w:lang w:eastAsia="it-IT"/>
        </w:rPr>
      </w:pPr>
    </w:p>
    <w:p w14:paraId="47873E55" w14:textId="77777777" w:rsidR="00B65091" w:rsidRPr="00325BE1" w:rsidRDefault="00B65091" w:rsidP="00B65091">
      <w:pPr>
        <w:widowControl w:val="0"/>
        <w:tabs>
          <w:tab w:val="left" w:leader="dot" w:pos="9499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bookmarkStart w:id="0" w:name="_Hlk145161937"/>
      <w:r w:rsidRPr="00325BE1">
        <w:rPr>
          <w:rFonts w:ascii="Times New Roman" w:eastAsia="Times New Roman" w:hAnsi="Times New Roman" w:cs="Times New Roman"/>
          <w:color w:val="000000"/>
          <w:lang w:eastAsia="it-IT"/>
        </w:rPr>
        <w:t>Il sottoscritto .................................................................................…................................................... nato il .......................................... a ................................................................................................... e residente nel Comune di .......................................................... Prov. ............... CAP .................... via/p.za ............................................................................................................. n. ...................... in qualità di ............................................................ dell’Impresa ..........................................................................................</w:t>
      </w:r>
    </w:p>
    <w:bookmarkEnd w:id="0"/>
    <w:p w14:paraId="3C7B3DBB" w14:textId="77777777" w:rsidR="009C3F7E" w:rsidRDefault="009C3F7E" w:rsidP="00B3286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</w:p>
    <w:p w14:paraId="3C666E9B" w14:textId="77777777" w:rsidR="009C3F7E" w:rsidRPr="005F7CD2" w:rsidRDefault="009C3F7E" w:rsidP="009C3F7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(</w:t>
      </w:r>
      <w:r w:rsidRPr="005F7CD2">
        <w:rPr>
          <w:rFonts w:ascii="Times New Roman" w:hAnsi="Times New Roman" w:cs="Times New Roman"/>
          <w:b/>
          <w:bCs/>
          <w:i/>
          <w:sz w:val="22"/>
          <w:szCs w:val="22"/>
        </w:rPr>
        <w:t>solo in caso di R.T.I.</w:t>
      </w:r>
      <w:r w:rsidRPr="005F7CD2">
        <w:rPr>
          <w:rFonts w:ascii="Times New Roman" w:eastAsia="Times New Roman" w:hAnsi="Times New Roman" w:cs="Times New Roman"/>
          <w:b/>
          <w:bCs/>
          <w:i/>
          <w:color w:val="000000"/>
          <w:sz w:val="22"/>
          <w:szCs w:val="22"/>
          <w:lang w:eastAsia="ar-SA"/>
        </w:rPr>
        <w:t xml:space="preserve"> </w:t>
      </w:r>
      <w:r w:rsidRPr="005F7CD2">
        <w:rPr>
          <w:rFonts w:ascii="Times New Roman" w:hAnsi="Times New Roman" w:cs="Times New Roman"/>
          <w:b/>
          <w:bCs/>
          <w:i/>
          <w:sz w:val="22"/>
          <w:szCs w:val="22"/>
        </w:rPr>
        <w:t>o consorzio ordinario di concorrenti non ancora costituiti ovvero</w:t>
      </w:r>
      <w:r w:rsidRPr="005F7CD2">
        <w:rPr>
          <w:rFonts w:ascii="Times New Roman" w:hAnsi="Times New Roman" w:cs="Times New Roman"/>
          <w:i/>
          <w:sz w:val="22"/>
          <w:szCs w:val="22"/>
        </w:rPr>
        <w:t xml:space="preserve"> ____________ [indicare la forma giuridica del gruppo], compilare con i dati di tutte le ditte facenti parte dell’operatore economico plurisoggettivo),  </w:t>
      </w:r>
    </w:p>
    <w:p w14:paraId="40ADF984" w14:textId="77777777" w:rsidR="009C3F7E" w:rsidRPr="005F7CD2" w:rsidRDefault="009C3F7E" w:rsidP="009C3F7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3E48A068" w14:textId="77777777" w:rsidR="009C3F7E" w:rsidRPr="009C3F7E" w:rsidRDefault="009C3F7E" w:rsidP="009C3F7E">
      <w:pPr>
        <w:widowControl w:val="0"/>
        <w:tabs>
          <w:tab w:val="left" w:leader="dot" w:pos="9499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it-IT"/>
        </w:rPr>
      </w:pPr>
      <w:r w:rsidRPr="009C3F7E">
        <w:rPr>
          <w:rFonts w:ascii="Times New Roman" w:eastAsia="Times New Roman" w:hAnsi="Times New Roman" w:cs="Times New Roman"/>
          <w:i/>
          <w:iCs/>
          <w:color w:val="000000"/>
          <w:lang w:eastAsia="it-IT"/>
        </w:rPr>
        <w:t>Il sottoscritto .................................................................................…................................................... nato il .......................................... a ................................................................................................... e residente nel Comune di .......................................................... Prov. ............... CAP .................... via/p.za ............................................................................................................. n. ...................... in qualità di ............................................................ dell’Impresa ..........................................................................................</w:t>
      </w:r>
    </w:p>
    <w:p w14:paraId="01F27224" w14:textId="77777777" w:rsidR="009C3F7E" w:rsidRPr="009C3F7E" w:rsidRDefault="009C3F7E" w:rsidP="009C3F7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  <w:lang w:eastAsia="it-IT"/>
        </w:rPr>
      </w:pPr>
    </w:p>
    <w:p w14:paraId="06E93A18" w14:textId="799A1A74" w:rsidR="009C3F7E" w:rsidRPr="00127C9F" w:rsidRDefault="009C3F7E" w:rsidP="00127C9F">
      <w:pPr>
        <w:widowControl w:val="0"/>
        <w:tabs>
          <w:tab w:val="left" w:leader="dot" w:pos="9499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it-IT"/>
        </w:rPr>
      </w:pPr>
      <w:r w:rsidRPr="009C3F7E">
        <w:rPr>
          <w:rFonts w:ascii="Times New Roman" w:eastAsia="Times New Roman" w:hAnsi="Times New Roman" w:cs="Times New Roman"/>
          <w:i/>
          <w:iCs/>
          <w:color w:val="000000"/>
          <w:lang w:eastAsia="it-IT"/>
        </w:rPr>
        <w:t xml:space="preserve">Il sottoscritto .................................................................................…................................................... </w:t>
      </w:r>
      <w:r w:rsidRPr="009C3F7E">
        <w:rPr>
          <w:rFonts w:ascii="Times New Roman" w:eastAsia="Times New Roman" w:hAnsi="Times New Roman" w:cs="Times New Roman"/>
          <w:i/>
          <w:iCs/>
          <w:color w:val="000000"/>
          <w:lang w:eastAsia="it-IT"/>
        </w:rPr>
        <w:lastRenderedPageBreak/>
        <w:t>nato il .......................................... a ................................................................................................... e residente nel Comune di .......................................................... Prov. ............... CAP .................... via/p.za ............................................................................................................. n. ...................... in qualità di ............................................................ dell’Impresa ..........................................................................................</w:t>
      </w:r>
    </w:p>
    <w:p w14:paraId="48BCD796" w14:textId="77777777" w:rsidR="009C3F7E" w:rsidRDefault="009C3F7E" w:rsidP="009C3F7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 w:rsidRPr="00325BE1">
        <w:rPr>
          <w:rFonts w:ascii="Times New Roman" w:eastAsia="Times New Roman" w:hAnsi="Times New Roman" w:cs="Times New Roman"/>
          <w:color w:val="000000"/>
          <w:lang w:eastAsia="it-IT"/>
        </w:rPr>
        <w:t>ai sensi dell'art. 47 del DPR 445 del 28/12/2000, consapevole delle sanzioni penali previste dall'articolo 76 del DPR 445/2000, per le ipotesi di falsità in atti e dichiarazioni mendaci ivi indicate,</w:t>
      </w:r>
    </w:p>
    <w:p w14:paraId="33FFA498" w14:textId="30332680" w:rsidR="00B32861" w:rsidRDefault="00B32861" w:rsidP="00B32861">
      <w:pPr>
        <w:spacing w:before="210"/>
        <w:ind w:left="222" w:right="167"/>
        <w:jc w:val="center"/>
        <w:rPr>
          <w:b/>
          <w:sz w:val="20"/>
        </w:rPr>
      </w:pPr>
      <w:r>
        <w:rPr>
          <w:b/>
          <w:sz w:val="20"/>
        </w:rPr>
        <w:t>DICHIARA</w:t>
      </w:r>
      <w:r w:rsidR="009C3F7E">
        <w:rPr>
          <w:b/>
          <w:sz w:val="20"/>
        </w:rPr>
        <w:t>/DICHIARANO</w:t>
      </w:r>
    </w:p>
    <w:p w14:paraId="715A1D9A" w14:textId="4324A075" w:rsidR="00B32861" w:rsidRDefault="00B32861" w:rsidP="00B32861">
      <w:pPr>
        <w:pStyle w:val="Paragrafoelenco"/>
        <w:widowControl w:val="0"/>
        <w:numPr>
          <w:ilvl w:val="0"/>
          <w:numId w:val="46"/>
        </w:numPr>
        <w:tabs>
          <w:tab w:val="left" w:pos="516"/>
        </w:tabs>
        <w:autoSpaceDE w:val="0"/>
        <w:autoSpaceDN w:val="0"/>
        <w:spacing w:before="119" w:line="360" w:lineRule="auto"/>
        <w:ind w:left="514" w:right="163"/>
        <w:contextualSpacing w:val="0"/>
        <w:rPr>
          <w:rFonts w:ascii="Times New Roman" w:eastAsia="Times New Roman" w:hAnsi="Times New Roman" w:cs="Times New Roman"/>
          <w:color w:val="000000"/>
          <w:lang w:eastAsia="it-IT"/>
        </w:rPr>
      </w:pPr>
      <w:r w:rsidRPr="00B32861">
        <w:rPr>
          <w:rFonts w:ascii="Times New Roman" w:eastAsia="Times New Roman" w:hAnsi="Times New Roman" w:cs="Times New Roman"/>
          <w:color w:val="000000"/>
          <w:lang w:eastAsia="it-IT"/>
        </w:rPr>
        <w:t>che il gruppo di lavoro incaricato dello svolgimento dell’appalto, comprendente le professionalità indicate al punto 6.</w:t>
      </w:r>
      <w:r>
        <w:rPr>
          <w:rFonts w:ascii="Times New Roman" w:eastAsia="Times New Roman" w:hAnsi="Times New Roman" w:cs="Times New Roman"/>
          <w:color w:val="000000"/>
          <w:lang w:eastAsia="it-IT"/>
        </w:rPr>
        <w:t>2</w:t>
      </w:r>
      <w:r w:rsidRPr="00B32861">
        <w:rPr>
          <w:rFonts w:ascii="Times New Roman" w:eastAsia="Times New Roman" w:hAnsi="Times New Roman" w:cs="Times New Roman"/>
          <w:color w:val="000000"/>
          <w:lang w:eastAsia="it-IT"/>
        </w:rPr>
        <w:t>.</w:t>
      </w:r>
      <w:r>
        <w:rPr>
          <w:rFonts w:ascii="Times New Roman" w:eastAsia="Times New Roman" w:hAnsi="Times New Roman" w:cs="Times New Roman"/>
          <w:color w:val="000000"/>
          <w:lang w:eastAsia="it-IT"/>
        </w:rPr>
        <w:t>1</w:t>
      </w:r>
      <w:r w:rsidRPr="00B32861">
        <w:rPr>
          <w:rFonts w:ascii="Times New Roman" w:eastAsia="Times New Roman" w:hAnsi="Times New Roman" w:cs="Times New Roman"/>
          <w:color w:val="000000"/>
          <w:lang w:eastAsia="it-IT"/>
        </w:rPr>
        <w:t xml:space="preserve"> “</w:t>
      </w:r>
      <w:r w:rsidRPr="00B32861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>Struttura Operativa</w:t>
      </w:r>
      <w:r w:rsidRPr="00B32861">
        <w:rPr>
          <w:rFonts w:ascii="Times New Roman" w:eastAsia="Times New Roman" w:hAnsi="Times New Roman" w:cs="Times New Roman"/>
          <w:color w:val="000000"/>
          <w:lang w:eastAsia="it-IT"/>
        </w:rPr>
        <w:t>” del Disciplinare di gara, sarà così composto: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30"/>
        <w:gridCol w:w="1450"/>
        <w:gridCol w:w="1660"/>
        <w:gridCol w:w="1737"/>
        <w:gridCol w:w="1377"/>
        <w:gridCol w:w="1574"/>
      </w:tblGrid>
      <w:tr w:rsidR="001C5A00" w14:paraId="433BE437" w14:textId="77777777" w:rsidTr="001C5A00">
        <w:tc>
          <w:tcPr>
            <w:tcW w:w="2158" w:type="dxa"/>
          </w:tcPr>
          <w:p w14:paraId="08E31743" w14:textId="15D5EC37" w:rsidR="001C5A00" w:rsidRDefault="001C5A00" w:rsidP="00DA74C7">
            <w:pPr>
              <w:widowControl w:val="0"/>
              <w:tabs>
                <w:tab w:val="left" w:pos="516"/>
              </w:tabs>
              <w:autoSpaceDE w:val="0"/>
              <w:autoSpaceDN w:val="0"/>
              <w:spacing w:before="119" w:line="360" w:lineRule="auto"/>
              <w:ind w:right="163"/>
              <w:jc w:val="both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1C5A00">
              <w:rPr>
                <w:rFonts w:ascii="Times New Roman" w:hAnsi="Times New Roman" w:cs="Times New Roman"/>
                <w:b/>
                <w:sz w:val="20"/>
                <w:szCs w:val="20"/>
              </w:rPr>
              <w:t>Ruolo svolto all’interno</w:t>
            </w:r>
            <w:r w:rsidRPr="001C5A00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1C5A00">
              <w:rPr>
                <w:rFonts w:ascii="Times New Roman" w:hAnsi="Times New Roman" w:cs="Times New Roman"/>
                <w:b/>
                <w:sz w:val="20"/>
                <w:szCs w:val="20"/>
              </w:rPr>
              <w:t>del</w:t>
            </w:r>
            <w:r w:rsidRPr="001C5A00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1C5A00">
              <w:rPr>
                <w:rFonts w:ascii="Times New Roman" w:hAnsi="Times New Roman" w:cs="Times New Roman"/>
                <w:b/>
                <w:sz w:val="20"/>
                <w:szCs w:val="20"/>
              </w:rPr>
              <w:t>gruppo</w:t>
            </w:r>
            <w:r w:rsidRPr="001C5A00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1C5A00">
              <w:rPr>
                <w:rFonts w:ascii="Times New Roman" w:hAnsi="Times New Roman" w:cs="Times New Roman"/>
                <w:b/>
                <w:sz w:val="20"/>
                <w:szCs w:val="20"/>
              </w:rPr>
              <w:t>di</w:t>
            </w:r>
            <w:r w:rsidRPr="001C5A00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1C5A00">
              <w:rPr>
                <w:rFonts w:ascii="Times New Roman" w:hAnsi="Times New Roman" w:cs="Times New Roman"/>
                <w:b/>
                <w:sz w:val="20"/>
                <w:szCs w:val="20"/>
              </w:rPr>
              <w:t>lavoro</w:t>
            </w:r>
          </w:p>
        </w:tc>
        <w:tc>
          <w:tcPr>
            <w:tcW w:w="2158" w:type="dxa"/>
          </w:tcPr>
          <w:p w14:paraId="0B0025DB" w14:textId="6B9BEFFB" w:rsidR="001C5A00" w:rsidRDefault="001C5A00" w:rsidP="00DA74C7">
            <w:pPr>
              <w:widowControl w:val="0"/>
              <w:tabs>
                <w:tab w:val="left" w:pos="516"/>
              </w:tabs>
              <w:autoSpaceDE w:val="0"/>
              <w:autoSpaceDN w:val="0"/>
              <w:spacing w:before="119" w:line="360" w:lineRule="auto"/>
              <w:ind w:right="163"/>
              <w:jc w:val="both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1C5A00">
              <w:rPr>
                <w:rFonts w:ascii="Times New Roman" w:hAnsi="Times New Roman" w:cs="Times New Roman"/>
                <w:b/>
                <w:sz w:val="20"/>
                <w:szCs w:val="20"/>
              </w:rPr>
              <w:t>Nome</w:t>
            </w:r>
            <w:r w:rsidRPr="001C5A00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1C5A00">
              <w:rPr>
                <w:rFonts w:ascii="Times New Roman" w:hAnsi="Times New Roman" w:cs="Times New Roman"/>
                <w:b/>
                <w:sz w:val="20"/>
                <w:szCs w:val="20"/>
              </w:rPr>
              <w:t>e Cognome</w:t>
            </w:r>
            <w:r w:rsidR="00DA74C7">
              <w:rPr>
                <w:rFonts w:ascii="Times New Roman" w:hAnsi="Times New Roman" w:cs="Times New Roman"/>
                <w:b/>
                <w:sz w:val="20"/>
                <w:szCs w:val="20"/>
              </w:rPr>
              <w:t>, codice fiscale, data e luogo di nascita, indirizzo di residenza</w:t>
            </w:r>
          </w:p>
        </w:tc>
        <w:tc>
          <w:tcPr>
            <w:tcW w:w="2158" w:type="dxa"/>
          </w:tcPr>
          <w:p w14:paraId="1FB90519" w14:textId="6013DF16" w:rsidR="001C5A00" w:rsidRDefault="001C5A00" w:rsidP="00DA74C7">
            <w:pPr>
              <w:widowControl w:val="0"/>
              <w:tabs>
                <w:tab w:val="left" w:pos="516"/>
              </w:tabs>
              <w:autoSpaceDE w:val="0"/>
              <w:autoSpaceDN w:val="0"/>
              <w:spacing w:before="119" w:line="360" w:lineRule="auto"/>
              <w:ind w:right="163"/>
              <w:jc w:val="both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1C5A00">
              <w:rPr>
                <w:rFonts w:ascii="Times New Roman" w:hAnsi="Times New Roman" w:cs="Times New Roman"/>
                <w:b/>
                <w:sz w:val="20"/>
                <w:szCs w:val="20"/>
              </w:rPr>
              <w:t>Qualifica</w:t>
            </w:r>
            <w:r w:rsidRPr="001C5A00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1C5A00">
              <w:rPr>
                <w:rFonts w:ascii="Times New Roman" w:hAnsi="Times New Roman" w:cs="Times New Roman"/>
                <w:b/>
                <w:sz w:val="20"/>
                <w:szCs w:val="20"/>
              </w:rPr>
              <w:t>Professionale</w:t>
            </w:r>
            <w:r w:rsidRPr="001C5A00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1C5A00">
              <w:rPr>
                <w:rFonts w:ascii="Times New Roman" w:hAnsi="Times New Roman" w:cs="Times New Roman"/>
                <w:sz w:val="20"/>
                <w:szCs w:val="20"/>
              </w:rPr>
              <w:t>(Ing., Arch.,</w:t>
            </w:r>
            <w:r w:rsidRPr="001C5A0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1C5A00">
              <w:rPr>
                <w:rFonts w:ascii="Times New Roman" w:hAnsi="Times New Roman" w:cs="Times New Roman"/>
                <w:sz w:val="20"/>
                <w:szCs w:val="20"/>
              </w:rPr>
              <w:t>Geom.</w:t>
            </w:r>
            <w:r w:rsidRPr="001C5A0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C5A00">
              <w:rPr>
                <w:rFonts w:ascii="Times New Roman" w:hAnsi="Times New Roman" w:cs="Times New Roman"/>
                <w:sz w:val="20"/>
                <w:szCs w:val="20"/>
              </w:rPr>
              <w:t>ecc</w:t>
            </w:r>
            <w:proofErr w:type="spellEnd"/>
            <w:r w:rsidRPr="001C5A0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58" w:type="dxa"/>
          </w:tcPr>
          <w:p w14:paraId="7B96CEAC" w14:textId="431DF0C3" w:rsidR="001C5A00" w:rsidRPr="001C5A00" w:rsidRDefault="001C5A00" w:rsidP="00DA74C7">
            <w:pPr>
              <w:pStyle w:val="TableParagraph"/>
              <w:spacing w:before="1"/>
              <w:ind w:right="230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C5A00">
              <w:rPr>
                <w:rFonts w:ascii="Times New Roman" w:hAnsi="Times New Roman" w:cs="Times New Roman"/>
                <w:b/>
                <w:sz w:val="20"/>
                <w:szCs w:val="20"/>
              </w:rPr>
              <w:t>Estremi Iscrizione Albo</w:t>
            </w:r>
            <w:r w:rsidRPr="001C5A00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1C5A0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1C5A0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Ordine professionale di</w:t>
            </w:r>
            <w:r w:rsidRPr="001C5A00">
              <w:rPr>
                <w:rFonts w:ascii="Times New Roman" w:hAnsi="Times New Roman" w:cs="Times New Roman"/>
                <w:b/>
                <w:i/>
                <w:spacing w:val="-47"/>
                <w:sz w:val="20"/>
                <w:szCs w:val="20"/>
              </w:rPr>
              <w:t xml:space="preserve"> </w:t>
            </w:r>
            <w:r w:rsidRPr="001C5A0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appartenenza,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1C5A0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numero ed anno di</w:t>
            </w:r>
            <w:r w:rsidRPr="001C5A00">
              <w:rPr>
                <w:rFonts w:ascii="Times New Roman" w:hAnsi="Times New Roman" w:cs="Times New Roman"/>
                <w:b/>
                <w:i/>
                <w:spacing w:val="-47"/>
                <w:sz w:val="20"/>
                <w:szCs w:val="20"/>
              </w:rPr>
              <w:t xml:space="preserve"> </w:t>
            </w:r>
            <w:r w:rsidRPr="001C5A0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iscrizione all’Albo</w:t>
            </w:r>
            <w:r w:rsidRPr="001C5A00">
              <w:rPr>
                <w:rFonts w:ascii="Times New Roman" w:hAnsi="Times New Roman" w:cs="Times New Roman"/>
                <w:b/>
                <w:i/>
                <w:spacing w:val="1"/>
                <w:sz w:val="20"/>
                <w:szCs w:val="20"/>
              </w:rPr>
              <w:t xml:space="preserve"> </w:t>
            </w:r>
            <w:r w:rsidRPr="001C5A0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professionale</w:t>
            </w:r>
            <w:r w:rsidRPr="001C5A0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18054EF3" w14:textId="6383A3A7" w:rsidR="001C5A00" w:rsidRDefault="001C5A00" w:rsidP="00DA74C7">
            <w:pPr>
              <w:widowControl w:val="0"/>
              <w:tabs>
                <w:tab w:val="left" w:pos="516"/>
              </w:tabs>
              <w:autoSpaceDE w:val="0"/>
              <w:autoSpaceDN w:val="0"/>
              <w:spacing w:before="119" w:line="360" w:lineRule="auto"/>
              <w:ind w:right="163"/>
              <w:jc w:val="both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1C5A00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Per il giovane</w:t>
            </w:r>
            <w:r w:rsidRPr="001C5A00">
              <w:rPr>
                <w:rFonts w:ascii="Times New Roman" w:hAnsi="Times New Roman" w:cs="Times New Roman"/>
                <w:b/>
                <w:i/>
                <w:spacing w:val="1"/>
                <w:sz w:val="20"/>
                <w:szCs w:val="20"/>
              </w:rPr>
              <w:t xml:space="preserve"> </w:t>
            </w:r>
            <w:r w:rsidRPr="001C5A00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professionista indicare</w:t>
            </w:r>
            <w:r w:rsidRPr="001C5A00">
              <w:rPr>
                <w:rFonts w:ascii="Times New Roman" w:hAnsi="Times New Roman" w:cs="Times New Roman"/>
                <w:b/>
                <w:i/>
                <w:spacing w:val="-47"/>
                <w:sz w:val="20"/>
                <w:szCs w:val="20"/>
              </w:rPr>
              <w:t xml:space="preserve"> </w:t>
            </w:r>
            <w:r w:rsidRPr="001C5A0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anche</w:t>
            </w:r>
            <w:r w:rsidRPr="001C5A00">
              <w:rPr>
                <w:rFonts w:ascii="Times New Roman" w:hAnsi="Times New Roman" w:cs="Times New Roman"/>
                <w:b/>
                <w:i/>
                <w:spacing w:val="-4"/>
                <w:sz w:val="20"/>
                <w:szCs w:val="20"/>
              </w:rPr>
              <w:t xml:space="preserve"> </w:t>
            </w:r>
            <w:r w:rsidRPr="001C5A0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data</w:t>
            </w:r>
            <w:r w:rsidRPr="001C5A00">
              <w:rPr>
                <w:rFonts w:ascii="Times New Roman" w:hAnsi="Times New Roman" w:cs="Times New Roman"/>
                <w:b/>
                <w:i/>
                <w:spacing w:val="-4"/>
                <w:sz w:val="20"/>
                <w:szCs w:val="20"/>
              </w:rPr>
              <w:t xml:space="preserve"> </w:t>
            </w:r>
            <w:r w:rsidRPr="001C5A0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abilitazione</w:t>
            </w:r>
          </w:p>
        </w:tc>
        <w:tc>
          <w:tcPr>
            <w:tcW w:w="2159" w:type="dxa"/>
          </w:tcPr>
          <w:p w14:paraId="1EB282F7" w14:textId="4D70CC16" w:rsidR="001C5A00" w:rsidRDefault="001C5A00" w:rsidP="00DA74C7">
            <w:pPr>
              <w:widowControl w:val="0"/>
              <w:tabs>
                <w:tab w:val="left" w:pos="516"/>
              </w:tabs>
              <w:autoSpaceDE w:val="0"/>
              <w:autoSpaceDN w:val="0"/>
              <w:spacing w:before="119" w:line="360" w:lineRule="auto"/>
              <w:ind w:right="163"/>
              <w:jc w:val="both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1C5A00">
              <w:rPr>
                <w:rFonts w:ascii="Times New Roman" w:hAnsi="Times New Roman" w:cs="Times New Roman"/>
                <w:b/>
                <w:sz w:val="20"/>
                <w:szCs w:val="20"/>
              </w:rPr>
              <w:t>Requisiti ulteriori di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C5A00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1C5A00">
              <w:rPr>
                <w:rFonts w:ascii="Times New Roman" w:hAnsi="Times New Roman" w:cs="Times New Roman"/>
                <w:b/>
                <w:sz w:val="20"/>
                <w:szCs w:val="20"/>
              </w:rPr>
              <w:t>idoneità</w:t>
            </w:r>
          </w:p>
        </w:tc>
        <w:tc>
          <w:tcPr>
            <w:tcW w:w="2159" w:type="dxa"/>
          </w:tcPr>
          <w:p w14:paraId="41570A88" w14:textId="09576A6A" w:rsidR="001C5A00" w:rsidRDefault="001C5A00" w:rsidP="00DA74C7">
            <w:pPr>
              <w:widowControl w:val="0"/>
              <w:tabs>
                <w:tab w:val="left" w:pos="516"/>
              </w:tabs>
              <w:autoSpaceDE w:val="0"/>
              <w:autoSpaceDN w:val="0"/>
              <w:spacing w:before="119" w:line="360" w:lineRule="auto"/>
              <w:ind w:right="163"/>
              <w:jc w:val="both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1C5A00">
              <w:rPr>
                <w:rFonts w:ascii="Times New Roman" w:hAnsi="Times New Roman" w:cs="Times New Roman"/>
                <w:b/>
                <w:sz w:val="20"/>
                <w:szCs w:val="20"/>
              </w:rPr>
              <w:t>Rapporto con il</w:t>
            </w:r>
            <w:r w:rsidRPr="001C5A00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="00127C9F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                  </w:t>
            </w:r>
            <w:r w:rsidRPr="001C5A00">
              <w:rPr>
                <w:rFonts w:ascii="Times New Roman" w:hAnsi="Times New Roman" w:cs="Times New Roman"/>
                <w:b/>
                <w:sz w:val="20"/>
                <w:szCs w:val="20"/>
              </w:rPr>
              <w:t>concorrente</w:t>
            </w:r>
          </w:p>
        </w:tc>
      </w:tr>
      <w:tr w:rsidR="001C5A00" w14:paraId="3C2018F1" w14:textId="77777777" w:rsidTr="001C5A00">
        <w:tc>
          <w:tcPr>
            <w:tcW w:w="2158" w:type="dxa"/>
          </w:tcPr>
          <w:p w14:paraId="6BAEDF87" w14:textId="4B7EBD67" w:rsidR="001C5A00" w:rsidRDefault="001C5A00" w:rsidP="001C5A00">
            <w:pPr>
              <w:widowControl w:val="0"/>
              <w:tabs>
                <w:tab w:val="left" w:pos="516"/>
              </w:tabs>
              <w:autoSpaceDE w:val="0"/>
              <w:autoSpaceDN w:val="0"/>
              <w:spacing w:before="119" w:line="360" w:lineRule="auto"/>
              <w:ind w:right="163"/>
              <w:jc w:val="both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1C5A00">
              <w:rPr>
                <w:rFonts w:ascii="Times New Roman" w:hAnsi="Times New Roman" w:cs="Times New Roman"/>
                <w:sz w:val="20"/>
                <w:szCs w:val="20"/>
              </w:rPr>
              <w:t xml:space="preserve">n. 1 tecnico (ingegnere o architetto), abilitato all’esercizio della professione ed iscritto al relativo Ordine Professionale, responsabile della verifica della progettazione e </w:t>
            </w:r>
            <w:r w:rsidRPr="001C5A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incaricato dell’integrazione tra le varie prestazioni specialistiche esperto in opere portuali</w:t>
            </w:r>
          </w:p>
        </w:tc>
        <w:tc>
          <w:tcPr>
            <w:tcW w:w="2158" w:type="dxa"/>
          </w:tcPr>
          <w:p w14:paraId="2EC23E2C" w14:textId="77777777" w:rsidR="001C5A00" w:rsidRDefault="001C5A00" w:rsidP="001C5A00">
            <w:pPr>
              <w:widowControl w:val="0"/>
              <w:tabs>
                <w:tab w:val="left" w:pos="516"/>
              </w:tabs>
              <w:autoSpaceDE w:val="0"/>
              <w:autoSpaceDN w:val="0"/>
              <w:spacing w:before="119" w:line="360" w:lineRule="auto"/>
              <w:ind w:right="163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158" w:type="dxa"/>
          </w:tcPr>
          <w:p w14:paraId="6CD7E8D6" w14:textId="77777777" w:rsidR="001C5A00" w:rsidRDefault="001C5A00" w:rsidP="001C5A00">
            <w:pPr>
              <w:widowControl w:val="0"/>
              <w:tabs>
                <w:tab w:val="left" w:pos="516"/>
              </w:tabs>
              <w:autoSpaceDE w:val="0"/>
              <w:autoSpaceDN w:val="0"/>
              <w:spacing w:before="119" w:line="360" w:lineRule="auto"/>
              <w:ind w:right="163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158" w:type="dxa"/>
          </w:tcPr>
          <w:p w14:paraId="320C4531" w14:textId="77777777" w:rsidR="001C5A00" w:rsidRDefault="001C5A00" w:rsidP="001C5A00">
            <w:pPr>
              <w:widowControl w:val="0"/>
              <w:tabs>
                <w:tab w:val="left" w:pos="516"/>
              </w:tabs>
              <w:autoSpaceDE w:val="0"/>
              <w:autoSpaceDN w:val="0"/>
              <w:spacing w:before="119" w:line="360" w:lineRule="auto"/>
              <w:ind w:right="163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159" w:type="dxa"/>
          </w:tcPr>
          <w:p w14:paraId="1BC72E90" w14:textId="77777777" w:rsidR="001C5A00" w:rsidRDefault="001C5A00" w:rsidP="001C5A00">
            <w:pPr>
              <w:widowControl w:val="0"/>
              <w:tabs>
                <w:tab w:val="left" w:pos="516"/>
              </w:tabs>
              <w:autoSpaceDE w:val="0"/>
              <w:autoSpaceDN w:val="0"/>
              <w:spacing w:before="119" w:line="360" w:lineRule="auto"/>
              <w:ind w:right="163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159" w:type="dxa"/>
          </w:tcPr>
          <w:p w14:paraId="435201E9" w14:textId="77777777" w:rsidR="001C5A00" w:rsidRDefault="001C5A00" w:rsidP="001C5A00">
            <w:pPr>
              <w:widowControl w:val="0"/>
              <w:tabs>
                <w:tab w:val="left" w:pos="516"/>
              </w:tabs>
              <w:autoSpaceDE w:val="0"/>
              <w:autoSpaceDN w:val="0"/>
              <w:spacing w:before="119" w:line="360" w:lineRule="auto"/>
              <w:ind w:right="163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1C5A00" w14:paraId="5FED2F58" w14:textId="77777777" w:rsidTr="001C5A00">
        <w:tc>
          <w:tcPr>
            <w:tcW w:w="2158" w:type="dxa"/>
          </w:tcPr>
          <w:p w14:paraId="3669B276" w14:textId="35797B86" w:rsidR="001C5A00" w:rsidRDefault="001C5A00" w:rsidP="001C5A00">
            <w:pPr>
              <w:widowControl w:val="0"/>
              <w:tabs>
                <w:tab w:val="left" w:pos="516"/>
              </w:tabs>
              <w:autoSpaceDE w:val="0"/>
              <w:autoSpaceDN w:val="0"/>
              <w:spacing w:before="119" w:line="360" w:lineRule="auto"/>
              <w:ind w:right="163"/>
              <w:jc w:val="both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1C5A00">
              <w:rPr>
                <w:rFonts w:ascii="Times New Roman" w:eastAsia="Arial MT" w:hAnsi="Times New Roman" w:cs="Times New Roman"/>
                <w:sz w:val="20"/>
                <w:szCs w:val="20"/>
              </w:rPr>
              <w:t>n. 1 tecnico (ingegnere o architetto), abilitato all’esercizio della professione ed iscritto al relativo Ordine Professionale, esperto in ambito geotecnico.</w:t>
            </w:r>
          </w:p>
        </w:tc>
        <w:tc>
          <w:tcPr>
            <w:tcW w:w="2158" w:type="dxa"/>
          </w:tcPr>
          <w:p w14:paraId="0FF03BB3" w14:textId="77777777" w:rsidR="001C5A00" w:rsidRDefault="001C5A00" w:rsidP="001C5A00">
            <w:pPr>
              <w:widowControl w:val="0"/>
              <w:tabs>
                <w:tab w:val="left" w:pos="516"/>
              </w:tabs>
              <w:autoSpaceDE w:val="0"/>
              <w:autoSpaceDN w:val="0"/>
              <w:spacing w:before="119" w:line="360" w:lineRule="auto"/>
              <w:ind w:right="163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158" w:type="dxa"/>
          </w:tcPr>
          <w:p w14:paraId="0E2F0BE9" w14:textId="77777777" w:rsidR="001C5A00" w:rsidRDefault="001C5A00" w:rsidP="001C5A00">
            <w:pPr>
              <w:widowControl w:val="0"/>
              <w:tabs>
                <w:tab w:val="left" w:pos="516"/>
              </w:tabs>
              <w:autoSpaceDE w:val="0"/>
              <w:autoSpaceDN w:val="0"/>
              <w:spacing w:before="119" w:line="360" w:lineRule="auto"/>
              <w:ind w:right="163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158" w:type="dxa"/>
          </w:tcPr>
          <w:p w14:paraId="3DE8A0DE" w14:textId="77777777" w:rsidR="001C5A00" w:rsidRDefault="001C5A00" w:rsidP="001C5A00">
            <w:pPr>
              <w:widowControl w:val="0"/>
              <w:tabs>
                <w:tab w:val="left" w:pos="516"/>
              </w:tabs>
              <w:autoSpaceDE w:val="0"/>
              <w:autoSpaceDN w:val="0"/>
              <w:spacing w:before="119" w:line="360" w:lineRule="auto"/>
              <w:ind w:right="163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159" w:type="dxa"/>
          </w:tcPr>
          <w:p w14:paraId="20703978" w14:textId="77777777" w:rsidR="001C5A00" w:rsidRDefault="001C5A00" w:rsidP="001C5A00">
            <w:pPr>
              <w:widowControl w:val="0"/>
              <w:tabs>
                <w:tab w:val="left" w:pos="516"/>
              </w:tabs>
              <w:autoSpaceDE w:val="0"/>
              <w:autoSpaceDN w:val="0"/>
              <w:spacing w:before="119" w:line="360" w:lineRule="auto"/>
              <w:ind w:right="163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159" w:type="dxa"/>
          </w:tcPr>
          <w:p w14:paraId="0C597BC0" w14:textId="77777777" w:rsidR="001C5A00" w:rsidRDefault="001C5A00" w:rsidP="001C5A00">
            <w:pPr>
              <w:widowControl w:val="0"/>
              <w:tabs>
                <w:tab w:val="left" w:pos="516"/>
              </w:tabs>
              <w:autoSpaceDE w:val="0"/>
              <w:autoSpaceDN w:val="0"/>
              <w:spacing w:before="119" w:line="360" w:lineRule="auto"/>
              <w:ind w:right="163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1C5A00" w14:paraId="299F8BDC" w14:textId="77777777" w:rsidTr="001C5A00">
        <w:tc>
          <w:tcPr>
            <w:tcW w:w="2158" w:type="dxa"/>
          </w:tcPr>
          <w:p w14:paraId="293E1E75" w14:textId="62AF28B4" w:rsidR="001C5A00" w:rsidRDefault="001C5A00" w:rsidP="001C5A00">
            <w:pPr>
              <w:pStyle w:val="Corpodeltesto2"/>
              <w:tabs>
                <w:tab w:val="clear" w:pos="567"/>
              </w:tabs>
              <w:spacing w:line="276" w:lineRule="auto"/>
              <w:rPr>
                <w:color w:val="000000"/>
              </w:rPr>
            </w:pPr>
            <w:r w:rsidRPr="001C5A00">
              <w:rPr>
                <w:rFonts w:eastAsia="Calibri"/>
                <w:color w:val="000000"/>
                <w:sz w:val="20"/>
                <w:lang w:val="it-IT"/>
              </w:rPr>
              <w:t>n. 1 tecnico (ingegnere, architetto o geometra), abilitato all’esercizio della professione ed iscritto al relativo Ordine/collegio Professionale, esperto impiantista nell’ambito dello smaltimento delle acque meteoriche.</w:t>
            </w:r>
          </w:p>
        </w:tc>
        <w:tc>
          <w:tcPr>
            <w:tcW w:w="2158" w:type="dxa"/>
          </w:tcPr>
          <w:p w14:paraId="4F234006" w14:textId="77777777" w:rsidR="001C5A00" w:rsidRDefault="001C5A00" w:rsidP="001C5A00">
            <w:pPr>
              <w:widowControl w:val="0"/>
              <w:tabs>
                <w:tab w:val="left" w:pos="516"/>
              </w:tabs>
              <w:autoSpaceDE w:val="0"/>
              <w:autoSpaceDN w:val="0"/>
              <w:spacing w:before="119" w:line="360" w:lineRule="auto"/>
              <w:ind w:right="163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158" w:type="dxa"/>
          </w:tcPr>
          <w:p w14:paraId="165C1800" w14:textId="77777777" w:rsidR="001C5A00" w:rsidRDefault="001C5A00" w:rsidP="001C5A00">
            <w:pPr>
              <w:widowControl w:val="0"/>
              <w:tabs>
                <w:tab w:val="left" w:pos="516"/>
              </w:tabs>
              <w:autoSpaceDE w:val="0"/>
              <w:autoSpaceDN w:val="0"/>
              <w:spacing w:before="119" w:line="360" w:lineRule="auto"/>
              <w:ind w:right="163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158" w:type="dxa"/>
          </w:tcPr>
          <w:p w14:paraId="6611681A" w14:textId="77777777" w:rsidR="001C5A00" w:rsidRDefault="001C5A00" w:rsidP="001C5A00">
            <w:pPr>
              <w:widowControl w:val="0"/>
              <w:tabs>
                <w:tab w:val="left" w:pos="516"/>
              </w:tabs>
              <w:autoSpaceDE w:val="0"/>
              <w:autoSpaceDN w:val="0"/>
              <w:spacing w:before="119" w:line="360" w:lineRule="auto"/>
              <w:ind w:right="163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159" w:type="dxa"/>
          </w:tcPr>
          <w:p w14:paraId="44D39ED0" w14:textId="77777777" w:rsidR="001C5A00" w:rsidRDefault="001C5A00" w:rsidP="001C5A00">
            <w:pPr>
              <w:widowControl w:val="0"/>
              <w:tabs>
                <w:tab w:val="left" w:pos="516"/>
              </w:tabs>
              <w:autoSpaceDE w:val="0"/>
              <w:autoSpaceDN w:val="0"/>
              <w:spacing w:before="119" w:line="360" w:lineRule="auto"/>
              <w:ind w:right="163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159" w:type="dxa"/>
          </w:tcPr>
          <w:p w14:paraId="05806496" w14:textId="77777777" w:rsidR="001C5A00" w:rsidRDefault="001C5A00" w:rsidP="001C5A00">
            <w:pPr>
              <w:widowControl w:val="0"/>
              <w:tabs>
                <w:tab w:val="left" w:pos="516"/>
              </w:tabs>
              <w:autoSpaceDE w:val="0"/>
              <w:autoSpaceDN w:val="0"/>
              <w:spacing w:before="119" w:line="360" w:lineRule="auto"/>
              <w:ind w:right="163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1C5A00" w14:paraId="65368899" w14:textId="77777777" w:rsidTr="001C5A00">
        <w:tc>
          <w:tcPr>
            <w:tcW w:w="2158" w:type="dxa"/>
          </w:tcPr>
          <w:p w14:paraId="68C547B1" w14:textId="7C7D9D7D" w:rsidR="001C5A00" w:rsidRPr="001C5A00" w:rsidRDefault="001C5A00" w:rsidP="001C5A00">
            <w:pPr>
              <w:pStyle w:val="Corpodeltesto2"/>
              <w:widowControl w:val="0"/>
              <w:tabs>
                <w:tab w:val="clear" w:pos="567"/>
              </w:tabs>
              <w:spacing w:line="276" w:lineRule="auto"/>
              <w:rPr>
                <w:rFonts w:eastAsia="Calibri"/>
                <w:color w:val="000000"/>
                <w:sz w:val="20"/>
                <w:lang w:val="it-IT"/>
              </w:rPr>
            </w:pPr>
            <w:r w:rsidRPr="001C5A00">
              <w:rPr>
                <w:rFonts w:eastAsia="Calibri"/>
                <w:color w:val="000000"/>
                <w:sz w:val="20"/>
                <w:lang w:val="it-IT"/>
              </w:rPr>
              <w:t xml:space="preserve">n. 1 tecnico abilitato alle funzioni di Coordinatore della sicurezza in fase di progettazione ai sensi del d.lgs. 81/2008 e </w:t>
            </w:r>
            <w:proofErr w:type="spellStart"/>
            <w:r w:rsidRPr="001C5A00">
              <w:rPr>
                <w:rFonts w:eastAsia="Calibri"/>
                <w:color w:val="000000"/>
                <w:sz w:val="20"/>
                <w:lang w:val="it-IT"/>
              </w:rPr>
              <w:t>s.m.i.</w:t>
            </w:r>
            <w:proofErr w:type="spellEnd"/>
            <w:r w:rsidRPr="001C5A00">
              <w:rPr>
                <w:rFonts w:eastAsia="Calibri"/>
                <w:color w:val="000000"/>
                <w:sz w:val="20"/>
                <w:lang w:val="it-IT"/>
              </w:rPr>
              <w:t>.</w:t>
            </w:r>
          </w:p>
        </w:tc>
        <w:tc>
          <w:tcPr>
            <w:tcW w:w="2158" w:type="dxa"/>
          </w:tcPr>
          <w:p w14:paraId="735C4A28" w14:textId="77777777" w:rsidR="001C5A00" w:rsidRDefault="001C5A00" w:rsidP="001C5A00">
            <w:pPr>
              <w:widowControl w:val="0"/>
              <w:tabs>
                <w:tab w:val="left" w:pos="516"/>
              </w:tabs>
              <w:autoSpaceDE w:val="0"/>
              <w:autoSpaceDN w:val="0"/>
              <w:spacing w:before="119" w:line="360" w:lineRule="auto"/>
              <w:ind w:right="163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158" w:type="dxa"/>
          </w:tcPr>
          <w:p w14:paraId="3695E036" w14:textId="77777777" w:rsidR="001C5A00" w:rsidRDefault="001C5A00" w:rsidP="001C5A00">
            <w:pPr>
              <w:widowControl w:val="0"/>
              <w:tabs>
                <w:tab w:val="left" w:pos="516"/>
              </w:tabs>
              <w:autoSpaceDE w:val="0"/>
              <w:autoSpaceDN w:val="0"/>
              <w:spacing w:before="119" w:line="360" w:lineRule="auto"/>
              <w:ind w:right="163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158" w:type="dxa"/>
          </w:tcPr>
          <w:p w14:paraId="2EC73EE0" w14:textId="77777777" w:rsidR="001C5A00" w:rsidRDefault="001C5A00" w:rsidP="001C5A00">
            <w:pPr>
              <w:widowControl w:val="0"/>
              <w:tabs>
                <w:tab w:val="left" w:pos="516"/>
              </w:tabs>
              <w:autoSpaceDE w:val="0"/>
              <w:autoSpaceDN w:val="0"/>
              <w:spacing w:before="119" w:line="360" w:lineRule="auto"/>
              <w:ind w:right="163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159" w:type="dxa"/>
          </w:tcPr>
          <w:p w14:paraId="2CC3E740" w14:textId="77777777" w:rsidR="001C5A00" w:rsidRDefault="001C5A00" w:rsidP="001C5A00">
            <w:pPr>
              <w:widowControl w:val="0"/>
              <w:tabs>
                <w:tab w:val="left" w:pos="516"/>
              </w:tabs>
              <w:autoSpaceDE w:val="0"/>
              <w:autoSpaceDN w:val="0"/>
              <w:spacing w:before="119" w:line="360" w:lineRule="auto"/>
              <w:ind w:right="163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159" w:type="dxa"/>
          </w:tcPr>
          <w:p w14:paraId="728B4DDA" w14:textId="77777777" w:rsidR="001C5A00" w:rsidRDefault="001C5A00" w:rsidP="001C5A00">
            <w:pPr>
              <w:widowControl w:val="0"/>
              <w:tabs>
                <w:tab w:val="left" w:pos="516"/>
              </w:tabs>
              <w:autoSpaceDE w:val="0"/>
              <w:autoSpaceDN w:val="0"/>
              <w:spacing w:before="119" w:line="360" w:lineRule="auto"/>
              <w:ind w:right="163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1C5A00" w14:paraId="57B83453" w14:textId="77777777" w:rsidTr="001C5A00">
        <w:tc>
          <w:tcPr>
            <w:tcW w:w="2158" w:type="dxa"/>
          </w:tcPr>
          <w:p w14:paraId="78233EB4" w14:textId="51BCC3DB" w:rsidR="001C5A00" w:rsidRDefault="001C5A00" w:rsidP="001C5A00">
            <w:pPr>
              <w:widowControl w:val="0"/>
              <w:tabs>
                <w:tab w:val="left" w:pos="516"/>
              </w:tabs>
              <w:autoSpaceDE w:val="0"/>
              <w:autoSpaceDN w:val="0"/>
              <w:spacing w:before="119" w:line="360" w:lineRule="auto"/>
              <w:ind w:right="163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1C5A00">
              <w:rPr>
                <w:rFonts w:ascii="Times New Roman" w:hAnsi="Times New Roman" w:cs="Times New Roman"/>
                <w:sz w:val="20"/>
                <w:szCs w:val="20"/>
              </w:rPr>
              <w:t>(se</w:t>
            </w:r>
            <w:r w:rsidRPr="001C5A00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1C5A00">
              <w:rPr>
                <w:rFonts w:ascii="Times New Roman" w:hAnsi="Times New Roman" w:cs="Times New Roman"/>
                <w:sz w:val="20"/>
                <w:szCs w:val="20"/>
              </w:rPr>
              <w:t>RTP)</w:t>
            </w:r>
            <w:r w:rsidRPr="001C5A00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1C5A00">
              <w:rPr>
                <w:rFonts w:ascii="Times New Roman" w:hAnsi="Times New Roman" w:cs="Times New Roman"/>
                <w:sz w:val="20"/>
                <w:szCs w:val="20"/>
              </w:rPr>
              <w:t>Giovane</w:t>
            </w:r>
            <w:r w:rsidRPr="001C5A00">
              <w:rPr>
                <w:rFonts w:ascii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1C5A00">
              <w:rPr>
                <w:rFonts w:ascii="Times New Roman" w:hAnsi="Times New Roman" w:cs="Times New Roman"/>
                <w:sz w:val="20"/>
                <w:szCs w:val="20"/>
              </w:rPr>
              <w:t>professionista</w:t>
            </w:r>
          </w:p>
        </w:tc>
        <w:tc>
          <w:tcPr>
            <w:tcW w:w="2158" w:type="dxa"/>
          </w:tcPr>
          <w:p w14:paraId="7B297985" w14:textId="77777777" w:rsidR="001C5A00" w:rsidRDefault="001C5A00" w:rsidP="001C5A00">
            <w:pPr>
              <w:widowControl w:val="0"/>
              <w:tabs>
                <w:tab w:val="left" w:pos="516"/>
              </w:tabs>
              <w:autoSpaceDE w:val="0"/>
              <w:autoSpaceDN w:val="0"/>
              <w:spacing w:before="119" w:line="360" w:lineRule="auto"/>
              <w:ind w:right="163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158" w:type="dxa"/>
          </w:tcPr>
          <w:p w14:paraId="0127E685" w14:textId="77777777" w:rsidR="001C5A00" w:rsidRDefault="001C5A00" w:rsidP="001C5A00">
            <w:pPr>
              <w:widowControl w:val="0"/>
              <w:tabs>
                <w:tab w:val="left" w:pos="516"/>
              </w:tabs>
              <w:autoSpaceDE w:val="0"/>
              <w:autoSpaceDN w:val="0"/>
              <w:spacing w:before="119" w:line="360" w:lineRule="auto"/>
              <w:ind w:right="163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158" w:type="dxa"/>
          </w:tcPr>
          <w:p w14:paraId="72C331E3" w14:textId="77777777" w:rsidR="001C5A00" w:rsidRDefault="001C5A00" w:rsidP="001C5A00">
            <w:pPr>
              <w:widowControl w:val="0"/>
              <w:tabs>
                <w:tab w:val="left" w:pos="516"/>
              </w:tabs>
              <w:autoSpaceDE w:val="0"/>
              <w:autoSpaceDN w:val="0"/>
              <w:spacing w:before="119" w:line="360" w:lineRule="auto"/>
              <w:ind w:right="163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159" w:type="dxa"/>
          </w:tcPr>
          <w:p w14:paraId="455DCCCC" w14:textId="77777777" w:rsidR="001C5A00" w:rsidRDefault="001C5A00" w:rsidP="001C5A00">
            <w:pPr>
              <w:widowControl w:val="0"/>
              <w:tabs>
                <w:tab w:val="left" w:pos="516"/>
              </w:tabs>
              <w:autoSpaceDE w:val="0"/>
              <w:autoSpaceDN w:val="0"/>
              <w:spacing w:before="119" w:line="360" w:lineRule="auto"/>
              <w:ind w:right="163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159" w:type="dxa"/>
          </w:tcPr>
          <w:p w14:paraId="3A8692BD" w14:textId="77777777" w:rsidR="001C5A00" w:rsidRDefault="001C5A00" w:rsidP="001C5A00">
            <w:pPr>
              <w:widowControl w:val="0"/>
              <w:tabs>
                <w:tab w:val="left" w:pos="516"/>
              </w:tabs>
              <w:autoSpaceDE w:val="0"/>
              <w:autoSpaceDN w:val="0"/>
              <w:spacing w:before="119" w:line="360" w:lineRule="auto"/>
              <w:ind w:right="163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</w:tbl>
    <w:p w14:paraId="4863D32D" w14:textId="77777777" w:rsidR="001C5A00" w:rsidRDefault="001C5A00" w:rsidP="00B32861">
      <w:pPr>
        <w:widowControl w:val="0"/>
        <w:spacing w:before="92"/>
        <w:ind w:left="222" w:right="163"/>
        <w:jc w:val="center"/>
        <w:rPr>
          <w:b/>
          <w:i/>
          <w:u w:val="thick"/>
        </w:rPr>
      </w:pPr>
    </w:p>
    <w:p w14:paraId="653D0946" w14:textId="51B2834C" w:rsidR="00B32861" w:rsidRDefault="00B32861" w:rsidP="00B32861">
      <w:pPr>
        <w:widowControl w:val="0"/>
        <w:spacing w:before="92"/>
        <w:ind w:left="222" w:right="163"/>
        <w:jc w:val="center"/>
        <w:rPr>
          <w:b/>
          <w:i/>
        </w:rPr>
      </w:pPr>
      <w:r>
        <w:rPr>
          <w:b/>
          <w:i/>
          <w:u w:val="thick"/>
        </w:rPr>
        <w:lastRenderedPageBreak/>
        <w:t>Per</w:t>
      </w:r>
      <w:r>
        <w:rPr>
          <w:b/>
          <w:i/>
          <w:spacing w:val="-3"/>
          <w:u w:val="thick"/>
        </w:rPr>
        <w:t xml:space="preserve"> </w:t>
      </w:r>
      <w:r>
        <w:rPr>
          <w:b/>
          <w:i/>
          <w:u w:val="thick"/>
        </w:rPr>
        <w:t>tutti</w:t>
      </w:r>
      <w:r>
        <w:rPr>
          <w:b/>
          <w:i/>
          <w:spacing w:val="-3"/>
          <w:u w:val="thick"/>
        </w:rPr>
        <w:t xml:space="preserve"> </w:t>
      </w:r>
      <w:r>
        <w:rPr>
          <w:b/>
          <w:i/>
          <w:u w:val="thick"/>
        </w:rPr>
        <w:t>i</w:t>
      </w:r>
      <w:r>
        <w:rPr>
          <w:b/>
          <w:i/>
          <w:spacing w:val="-2"/>
          <w:u w:val="thick"/>
        </w:rPr>
        <w:t xml:space="preserve"> </w:t>
      </w:r>
      <w:r>
        <w:rPr>
          <w:b/>
          <w:i/>
          <w:u w:val="thick"/>
        </w:rPr>
        <w:t>concorrenti</w:t>
      </w:r>
    </w:p>
    <w:p w14:paraId="2E93C327" w14:textId="77777777" w:rsidR="00B32861" w:rsidRDefault="00B32861" w:rsidP="00B32861">
      <w:pPr>
        <w:widowControl w:val="0"/>
        <w:rPr>
          <w:b/>
          <w:i/>
          <w:sz w:val="20"/>
        </w:rPr>
      </w:pPr>
    </w:p>
    <w:p w14:paraId="75B27154" w14:textId="77777777" w:rsidR="00B32861" w:rsidRDefault="00B32861" w:rsidP="00B32861">
      <w:pPr>
        <w:widowControl w:val="0"/>
        <w:rPr>
          <w:b/>
          <w:i/>
          <w:sz w:val="20"/>
        </w:rPr>
      </w:pPr>
    </w:p>
    <w:p w14:paraId="59B28C44" w14:textId="77777777" w:rsidR="00B32861" w:rsidRDefault="00B32861" w:rsidP="00B32861">
      <w:pPr>
        <w:widowControl w:val="0"/>
        <w:rPr>
          <w:b/>
          <w:i/>
          <w:sz w:val="20"/>
        </w:rPr>
      </w:pPr>
    </w:p>
    <w:p w14:paraId="31BBE425" w14:textId="77777777" w:rsidR="00B32861" w:rsidRDefault="00B32861" w:rsidP="00B32861">
      <w:pPr>
        <w:widowControl w:val="0"/>
        <w:spacing w:before="4"/>
        <w:rPr>
          <w:b/>
          <w:i/>
          <w:sz w:val="20"/>
        </w:rPr>
      </w:pPr>
    </w:p>
    <w:p w14:paraId="102C384F" w14:textId="77777777" w:rsidR="00B32861" w:rsidRDefault="00B32861" w:rsidP="00B32861">
      <w:pPr>
        <w:pStyle w:val="Paragrafoelenco"/>
        <w:widowControl w:val="0"/>
        <w:numPr>
          <w:ilvl w:val="0"/>
          <w:numId w:val="49"/>
        </w:numPr>
        <w:tabs>
          <w:tab w:val="left" w:pos="952"/>
        </w:tabs>
        <w:autoSpaceDE w:val="0"/>
        <w:autoSpaceDN w:val="0"/>
        <w:spacing w:before="94"/>
        <w:ind w:right="181"/>
        <w:contextualSpacing w:val="0"/>
        <w:rPr>
          <w:b/>
          <w:i/>
          <w:sz w:val="18"/>
        </w:rPr>
      </w:pPr>
      <w:r>
        <w:rPr>
          <w:b/>
          <w:i/>
          <w:sz w:val="18"/>
        </w:rPr>
        <w:t>Nella colonna A “</w:t>
      </w:r>
      <w:r>
        <w:rPr>
          <w:b/>
          <w:i/>
          <w:sz w:val="18"/>
          <w:u w:val="single"/>
        </w:rPr>
        <w:t xml:space="preserve">Ruolo svolto all’interno del gruppo di lavoro”: </w:t>
      </w:r>
      <w:r>
        <w:rPr>
          <w:i/>
          <w:sz w:val="18"/>
        </w:rPr>
        <w:t>dovranno essere individuate le prestazioni che dovranno essere eseguite dal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gruppo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lavoro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come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richieste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dal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disciplinare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gara.</w:t>
      </w:r>
      <w:r>
        <w:rPr>
          <w:i/>
          <w:spacing w:val="-2"/>
          <w:sz w:val="18"/>
        </w:rPr>
        <w:t xml:space="preserve"> </w:t>
      </w:r>
      <w:r>
        <w:rPr>
          <w:b/>
          <w:i/>
          <w:sz w:val="18"/>
        </w:rPr>
        <w:t>Qualora</w:t>
      </w:r>
      <w:r>
        <w:rPr>
          <w:b/>
          <w:i/>
          <w:spacing w:val="-1"/>
          <w:sz w:val="18"/>
        </w:rPr>
        <w:t xml:space="preserve"> </w:t>
      </w:r>
      <w:r>
        <w:rPr>
          <w:b/>
          <w:i/>
          <w:sz w:val="18"/>
        </w:rPr>
        <w:t>la</w:t>
      </w:r>
      <w:r>
        <w:rPr>
          <w:b/>
          <w:i/>
          <w:spacing w:val="-1"/>
          <w:sz w:val="18"/>
        </w:rPr>
        <w:t xml:space="preserve"> </w:t>
      </w:r>
      <w:r>
        <w:rPr>
          <w:b/>
          <w:i/>
          <w:sz w:val="18"/>
        </w:rPr>
        <w:t>prestazione</w:t>
      </w:r>
      <w:r>
        <w:rPr>
          <w:b/>
          <w:i/>
          <w:spacing w:val="-4"/>
          <w:sz w:val="18"/>
        </w:rPr>
        <w:t xml:space="preserve"> </w:t>
      </w:r>
      <w:r>
        <w:rPr>
          <w:b/>
          <w:i/>
          <w:sz w:val="18"/>
        </w:rPr>
        <w:t>indicata</w:t>
      </w:r>
      <w:r>
        <w:rPr>
          <w:b/>
          <w:i/>
          <w:spacing w:val="-1"/>
          <w:sz w:val="18"/>
        </w:rPr>
        <w:t xml:space="preserve"> </w:t>
      </w:r>
      <w:r>
        <w:rPr>
          <w:b/>
          <w:i/>
          <w:sz w:val="18"/>
        </w:rPr>
        <w:t>nella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colonna</w:t>
      </w:r>
      <w:r>
        <w:rPr>
          <w:b/>
          <w:i/>
          <w:spacing w:val="-9"/>
          <w:sz w:val="18"/>
        </w:rPr>
        <w:t xml:space="preserve"> </w:t>
      </w:r>
      <w:r>
        <w:rPr>
          <w:b/>
          <w:i/>
          <w:sz w:val="18"/>
        </w:rPr>
        <w:t>A</w:t>
      </w:r>
      <w:r>
        <w:rPr>
          <w:b/>
          <w:i/>
          <w:spacing w:val="-9"/>
          <w:sz w:val="18"/>
        </w:rPr>
        <w:t xml:space="preserve"> </w:t>
      </w:r>
      <w:r>
        <w:rPr>
          <w:b/>
          <w:i/>
          <w:sz w:val="18"/>
        </w:rPr>
        <w:t>venisse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eseguita</w:t>
      </w:r>
      <w:r>
        <w:rPr>
          <w:b/>
          <w:i/>
          <w:spacing w:val="-1"/>
          <w:sz w:val="18"/>
        </w:rPr>
        <w:t xml:space="preserve"> </w:t>
      </w:r>
      <w:r>
        <w:rPr>
          <w:b/>
          <w:i/>
          <w:sz w:val="18"/>
        </w:rPr>
        <w:t>da</w:t>
      </w:r>
      <w:r>
        <w:rPr>
          <w:b/>
          <w:i/>
          <w:spacing w:val="-4"/>
          <w:sz w:val="18"/>
        </w:rPr>
        <w:t xml:space="preserve"> </w:t>
      </w:r>
      <w:r>
        <w:rPr>
          <w:b/>
          <w:i/>
          <w:sz w:val="18"/>
        </w:rPr>
        <w:t>più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professionisti,</w:t>
      </w:r>
      <w:r>
        <w:rPr>
          <w:b/>
          <w:i/>
          <w:spacing w:val="1"/>
          <w:sz w:val="18"/>
        </w:rPr>
        <w:t xml:space="preserve"> </w:t>
      </w:r>
      <w:r>
        <w:rPr>
          <w:b/>
          <w:i/>
          <w:sz w:val="18"/>
        </w:rPr>
        <w:t>vanno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copiate</w:t>
      </w:r>
      <w:r>
        <w:rPr>
          <w:b/>
          <w:i/>
          <w:spacing w:val="1"/>
          <w:sz w:val="18"/>
        </w:rPr>
        <w:t xml:space="preserve"> </w:t>
      </w:r>
      <w:r>
        <w:rPr>
          <w:b/>
          <w:i/>
          <w:sz w:val="18"/>
        </w:rPr>
        <w:t>le righe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e forniti i</w:t>
      </w:r>
      <w:r>
        <w:rPr>
          <w:b/>
          <w:i/>
          <w:spacing w:val="-1"/>
          <w:sz w:val="18"/>
        </w:rPr>
        <w:t xml:space="preserve"> </w:t>
      </w:r>
      <w:r>
        <w:rPr>
          <w:b/>
          <w:i/>
          <w:sz w:val="18"/>
        </w:rPr>
        <w:t>dati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richiesti,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compilando le relative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colonne,</w:t>
      </w:r>
      <w:r>
        <w:rPr>
          <w:b/>
          <w:i/>
          <w:spacing w:val="-1"/>
          <w:sz w:val="18"/>
        </w:rPr>
        <w:t xml:space="preserve"> </w:t>
      </w:r>
      <w:r>
        <w:rPr>
          <w:b/>
          <w:i/>
          <w:sz w:val="18"/>
        </w:rPr>
        <w:t>per</w:t>
      </w:r>
      <w:r>
        <w:rPr>
          <w:b/>
          <w:i/>
          <w:spacing w:val="-1"/>
          <w:sz w:val="18"/>
        </w:rPr>
        <w:t xml:space="preserve"> </w:t>
      </w:r>
      <w:r>
        <w:rPr>
          <w:b/>
          <w:i/>
          <w:sz w:val="18"/>
        </w:rPr>
        <w:t>ciascun</w:t>
      </w:r>
      <w:r>
        <w:rPr>
          <w:b/>
          <w:i/>
          <w:spacing w:val="-1"/>
          <w:sz w:val="18"/>
        </w:rPr>
        <w:t xml:space="preserve"> </w:t>
      </w:r>
      <w:r>
        <w:rPr>
          <w:b/>
          <w:i/>
          <w:sz w:val="18"/>
        </w:rPr>
        <w:t>soggetto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esecutore.</w:t>
      </w:r>
    </w:p>
    <w:p w14:paraId="0B78F283" w14:textId="77777777" w:rsidR="00B32861" w:rsidRDefault="00B32861" w:rsidP="00B32861">
      <w:pPr>
        <w:widowControl w:val="0"/>
        <w:rPr>
          <w:b/>
          <w:i/>
          <w:sz w:val="18"/>
        </w:rPr>
      </w:pPr>
    </w:p>
    <w:p w14:paraId="39FC4DD4" w14:textId="4F628CF7" w:rsidR="00B32861" w:rsidRDefault="00B32861" w:rsidP="00B32861">
      <w:pPr>
        <w:pStyle w:val="Paragrafoelenco"/>
        <w:widowControl w:val="0"/>
        <w:numPr>
          <w:ilvl w:val="0"/>
          <w:numId w:val="49"/>
        </w:numPr>
        <w:tabs>
          <w:tab w:val="left" w:pos="952"/>
        </w:tabs>
        <w:autoSpaceDE w:val="0"/>
        <w:autoSpaceDN w:val="0"/>
        <w:ind w:right="419"/>
        <w:contextualSpacing w:val="0"/>
        <w:rPr>
          <w:i/>
          <w:sz w:val="18"/>
        </w:rPr>
      </w:pPr>
      <w:r>
        <w:rPr>
          <w:b/>
          <w:i/>
          <w:sz w:val="18"/>
          <w:u w:val="single"/>
        </w:rPr>
        <w:t>Nella colonna B “Nome e cognome”:</w:t>
      </w:r>
      <w:r>
        <w:rPr>
          <w:b/>
          <w:i/>
          <w:sz w:val="18"/>
        </w:rPr>
        <w:t xml:space="preserve"> </w:t>
      </w:r>
      <w:r>
        <w:rPr>
          <w:i/>
          <w:sz w:val="18"/>
        </w:rPr>
        <w:t>vanno indicati nomi</w:t>
      </w:r>
      <w:r w:rsidR="00832000">
        <w:rPr>
          <w:i/>
          <w:sz w:val="18"/>
        </w:rPr>
        <w:t xml:space="preserve"> (e gli ulteriori dati richiesti)</w:t>
      </w:r>
      <w:r>
        <w:rPr>
          <w:i/>
          <w:sz w:val="18"/>
        </w:rPr>
        <w:t xml:space="preserve"> dei </w:t>
      </w:r>
      <w:r>
        <w:rPr>
          <w:b/>
          <w:i/>
          <w:sz w:val="18"/>
          <w:u w:val="single"/>
        </w:rPr>
        <w:t xml:space="preserve">professionisti -persone fisiche </w:t>
      </w:r>
      <w:r>
        <w:rPr>
          <w:i/>
          <w:sz w:val="18"/>
          <w:u w:val="single"/>
        </w:rPr>
        <w:t xml:space="preserve">che </w:t>
      </w:r>
      <w:r>
        <w:rPr>
          <w:b/>
          <w:i/>
          <w:sz w:val="18"/>
          <w:u w:val="single"/>
        </w:rPr>
        <w:t>eseguiranno personalmente</w:t>
      </w:r>
      <w:r>
        <w:rPr>
          <w:b/>
          <w:i/>
          <w:sz w:val="18"/>
        </w:rPr>
        <w:t xml:space="preserve"> </w:t>
      </w:r>
      <w:r>
        <w:rPr>
          <w:i/>
          <w:sz w:val="18"/>
        </w:rPr>
        <w:t>le prestazioni</w:t>
      </w:r>
      <w:r>
        <w:rPr>
          <w:i/>
          <w:spacing w:val="-47"/>
          <w:sz w:val="18"/>
        </w:rPr>
        <w:t xml:space="preserve"> </w:t>
      </w:r>
      <w:r>
        <w:rPr>
          <w:i/>
          <w:sz w:val="18"/>
        </w:rPr>
        <w:t>oggetto d’appalto.</w:t>
      </w:r>
    </w:p>
    <w:p w14:paraId="1F42875F" w14:textId="77777777" w:rsidR="00B32861" w:rsidRDefault="00B32861" w:rsidP="00B32861">
      <w:pPr>
        <w:widowControl w:val="0"/>
        <w:spacing w:before="1"/>
        <w:rPr>
          <w:i/>
          <w:sz w:val="18"/>
        </w:rPr>
      </w:pPr>
    </w:p>
    <w:p w14:paraId="56501AAE" w14:textId="77777777" w:rsidR="00B32861" w:rsidRDefault="00B32861" w:rsidP="00B32861">
      <w:pPr>
        <w:pStyle w:val="Paragrafoelenco"/>
        <w:widowControl w:val="0"/>
        <w:numPr>
          <w:ilvl w:val="0"/>
          <w:numId w:val="49"/>
        </w:numPr>
        <w:tabs>
          <w:tab w:val="left" w:pos="952"/>
        </w:tabs>
        <w:autoSpaceDE w:val="0"/>
        <w:autoSpaceDN w:val="0"/>
        <w:ind w:right="611"/>
        <w:contextualSpacing w:val="0"/>
        <w:rPr>
          <w:i/>
          <w:sz w:val="18"/>
        </w:rPr>
      </w:pPr>
      <w:r>
        <w:rPr>
          <w:b/>
          <w:i/>
          <w:sz w:val="18"/>
          <w:u w:val="single"/>
        </w:rPr>
        <w:t xml:space="preserve">Nella colonna C “Qualifiche professionali”: </w:t>
      </w:r>
      <w:r>
        <w:rPr>
          <w:i/>
          <w:sz w:val="18"/>
        </w:rPr>
        <w:t>vanno indicate per ciascun professionista esecutore i requisititi di idoneità richiesti per l’esercizio</w:t>
      </w:r>
      <w:r>
        <w:rPr>
          <w:i/>
          <w:spacing w:val="-47"/>
          <w:sz w:val="18"/>
        </w:rPr>
        <w:t xml:space="preserve"> </w:t>
      </w:r>
      <w:r>
        <w:rPr>
          <w:i/>
          <w:sz w:val="18"/>
        </w:rPr>
        <w:t>dell’attività oggetto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appalto</w:t>
      </w:r>
    </w:p>
    <w:p w14:paraId="5A1C76E0" w14:textId="77777777" w:rsidR="00B32861" w:rsidRDefault="00B32861" w:rsidP="00B32861">
      <w:pPr>
        <w:widowControl w:val="0"/>
        <w:rPr>
          <w:i/>
          <w:sz w:val="20"/>
        </w:rPr>
      </w:pPr>
    </w:p>
    <w:p w14:paraId="11095E46" w14:textId="77777777" w:rsidR="00B32861" w:rsidRDefault="00B32861" w:rsidP="00B32861">
      <w:pPr>
        <w:widowControl w:val="0"/>
        <w:rPr>
          <w:i/>
          <w:sz w:val="16"/>
        </w:rPr>
      </w:pPr>
    </w:p>
    <w:p w14:paraId="2F725050" w14:textId="77777777" w:rsidR="00B32861" w:rsidRDefault="00B32861" w:rsidP="00B32861">
      <w:pPr>
        <w:pStyle w:val="Paragrafoelenco"/>
        <w:widowControl w:val="0"/>
        <w:numPr>
          <w:ilvl w:val="0"/>
          <w:numId w:val="49"/>
        </w:numPr>
        <w:tabs>
          <w:tab w:val="left" w:pos="952"/>
        </w:tabs>
        <w:autoSpaceDE w:val="0"/>
        <w:autoSpaceDN w:val="0"/>
        <w:spacing w:line="207" w:lineRule="exact"/>
        <w:ind w:hanging="361"/>
        <w:contextualSpacing w:val="0"/>
        <w:rPr>
          <w:b/>
          <w:i/>
          <w:sz w:val="18"/>
        </w:rPr>
      </w:pPr>
      <w:r>
        <w:rPr>
          <w:b/>
          <w:i/>
          <w:sz w:val="18"/>
          <w:u w:val="single"/>
        </w:rPr>
        <w:t>Nella</w:t>
      </w:r>
      <w:r>
        <w:rPr>
          <w:b/>
          <w:i/>
          <w:spacing w:val="-2"/>
          <w:sz w:val="18"/>
          <w:u w:val="single"/>
        </w:rPr>
        <w:t xml:space="preserve"> </w:t>
      </w:r>
      <w:r>
        <w:rPr>
          <w:b/>
          <w:i/>
          <w:sz w:val="18"/>
          <w:u w:val="single"/>
        </w:rPr>
        <w:t>colonna</w:t>
      </w:r>
      <w:r>
        <w:rPr>
          <w:b/>
          <w:i/>
          <w:spacing w:val="-4"/>
          <w:sz w:val="18"/>
          <w:u w:val="single"/>
        </w:rPr>
        <w:t xml:space="preserve"> </w:t>
      </w:r>
      <w:r>
        <w:rPr>
          <w:b/>
          <w:i/>
          <w:sz w:val="18"/>
          <w:u w:val="single"/>
        </w:rPr>
        <w:t>D</w:t>
      </w:r>
      <w:r>
        <w:rPr>
          <w:b/>
          <w:i/>
          <w:spacing w:val="-4"/>
          <w:sz w:val="18"/>
          <w:u w:val="single"/>
        </w:rPr>
        <w:t xml:space="preserve"> </w:t>
      </w:r>
      <w:r>
        <w:rPr>
          <w:b/>
          <w:i/>
          <w:sz w:val="18"/>
          <w:u w:val="single"/>
        </w:rPr>
        <w:t>“Estremi</w:t>
      </w:r>
      <w:r>
        <w:rPr>
          <w:b/>
          <w:i/>
          <w:spacing w:val="-2"/>
          <w:sz w:val="18"/>
          <w:u w:val="single"/>
        </w:rPr>
        <w:t xml:space="preserve"> </w:t>
      </w:r>
      <w:r>
        <w:rPr>
          <w:b/>
          <w:i/>
          <w:sz w:val="18"/>
          <w:u w:val="single"/>
        </w:rPr>
        <w:t>iscrizione”</w:t>
      </w:r>
      <w:r>
        <w:rPr>
          <w:b/>
          <w:i/>
          <w:spacing w:val="-1"/>
          <w:sz w:val="18"/>
        </w:rPr>
        <w:t xml:space="preserve"> </w:t>
      </w:r>
      <w:r>
        <w:rPr>
          <w:i/>
          <w:sz w:val="18"/>
        </w:rPr>
        <w:t>dovranno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essere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indicati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gli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estremi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iscrizione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nei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relativi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albi/ordini;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nel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caso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del</w:t>
      </w:r>
      <w:r>
        <w:rPr>
          <w:i/>
          <w:spacing w:val="-5"/>
          <w:sz w:val="18"/>
        </w:rPr>
        <w:t xml:space="preserve"> </w:t>
      </w:r>
      <w:r>
        <w:rPr>
          <w:b/>
          <w:i/>
          <w:sz w:val="18"/>
        </w:rPr>
        <w:t>giovane</w:t>
      </w:r>
      <w:r>
        <w:rPr>
          <w:b/>
          <w:i/>
          <w:spacing w:val="-1"/>
          <w:sz w:val="18"/>
        </w:rPr>
        <w:t xml:space="preserve"> </w:t>
      </w:r>
      <w:r>
        <w:rPr>
          <w:b/>
          <w:i/>
          <w:sz w:val="18"/>
        </w:rPr>
        <w:t>professionista</w:t>
      </w:r>
    </w:p>
    <w:p w14:paraId="4F7FDF55" w14:textId="77777777" w:rsidR="00B32861" w:rsidRDefault="00B32861" w:rsidP="00B32861">
      <w:pPr>
        <w:pStyle w:val="Corpotesto"/>
        <w:widowControl w:val="0"/>
        <w:spacing w:line="207" w:lineRule="exact"/>
        <w:ind w:left="951"/>
        <w:rPr>
          <w:rFonts w:ascii="Arial" w:hAnsi="Arial"/>
        </w:rPr>
      </w:pPr>
      <w:r>
        <w:rPr>
          <w:rFonts w:ascii="Arial" w:hAnsi="Arial"/>
        </w:rPr>
        <w:t>dovrà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>essere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</w:rPr>
        <w:t>altresì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</w:rPr>
        <w:t>indicata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oltre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alla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data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di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iscrizione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</w:rPr>
        <w:t>all’albo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anche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</w:rPr>
        <w:t>gli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</w:rPr>
        <w:t>estremi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e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la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data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di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</w:rPr>
        <w:t>abilitazione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all’esercizio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</w:rPr>
        <w:t>della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>professione.</w:t>
      </w:r>
    </w:p>
    <w:p w14:paraId="77A7AAA6" w14:textId="77777777" w:rsidR="00B32861" w:rsidRDefault="00B32861" w:rsidP="00B32861">
      <w:pPr>
        <w:widowControl w:val="0"/>
        <w:spacing w:before="10"/>
        <w:rPr>
          <w:i/>
          <w:sz w:val="17"/>
        </w:rPr>
      </w:pPr>
    </w:p>
    <w:p w14:paraId="764A9C49" w14:textId="744CCB93" w:rsidR="00B32861" w:rsidRDefault="00B32861" w:rsidP="00B32861">
      <w:pPr>
        <w:pStyle w:val="Paragrafoelenco"/>
        <w:widowControl w:val="0"/>
        <w:numPr>
          <w:ilvl w:val="0"/>
          <w:numId w:val="49"/>
        </w:numPr>
        <w:tabs>
          <w:tab w:val="left" w:pos="952"/>
        </w:tabs>
        <w:autoSpaceDE w:val="0"/>
        <w:autoSpaceDN w:val="0"/>
        <w:ind w:right="309" w:hanging="361"/>
        <w:contextualSpacing w:val="0"/>
        <w:rPr>
          <w:i/>
          <w:sz w:val="18"/>
        </w:rPr>
      </w:pPr>
      <w:r>
        <w:rPr>
          <w:b/>
          <w:i/>
          <w:sz w:val="18"/>
          <w:u w:val="single"/>
        </w:rPr>
        <w:t>Nella colonna E “Requisiti ulteriori di idoneità</w:t>
      </w:r>
      <w:r>
        <w:rPr>
          <w:b/>
          <w:i/>
          <w:sz w:val="18"/>
        </w:rPr>
        <w:t xml:space="preserve"> </w:t>
      </w:r>
      <w:r>
        <w:rPr>
          <w:i/>
          <w:sz w:val="18"/>
        </w:rPr>
        <w:t>dovranno essere indicati gli estremi degli ulteriori requisiti di idoneità richiesti per le ulteriori figure</w:t>
      </w:r>
      <w:r>
        <w:rPr>
          <w:i/>
          <w:spacing w:val="-47"/>
          <w:sz w:val="18"/>
        </w:rPr>
        <w:t xml:space="preserve"> </w:t>
      </w:r>
      <w:r>
        <w:rPr>
          <w:i/>
          <w:sz w:val="18"/>
        </w:rPr>
        <w:t>quale: coordinatore sicurezza (estremi data conseguimento attestato corso sicurezza)</w:t>
      </w:r>
      <w:r w:rsidR="00DA74C7">
        <w:rPr>
          <w:i/>
          <w:sz w:val="18"/>
        </w:rPr>
        <w:t>.</w:t>
      </w:r>
    </w:p>
    <w:p w14:paraId="275A91A2" w14:textId="77777777" w:rsidR="00B32861" w:rsidRDefault="00B32861" w:rsidP="00B32861">
      <w:pPr>
        <w:widowControl w:val="0"/>
        <w:rPr>
          <w:i/>
          <w:sz w:val="18"/>
        </w:rPr>
      </w:pPr>
    </w:p>
    <w:p w14:paraId="5891CA18" w14:textId="77777777" w:rsidR="00B32861" w:rsidRDefault="00B32861" w:rsidP="00B32861">
      <w:pPr>
        <w:pStyle w:val="Paragrafoelenco"/>
        <w:widowControl w:val="0"/>
        <w:numPr>
          <w:ilvl w:val="0"/>
          <w:numId w:val="49"/>
        </w:numPr>
        <w:tabs>
          <w:tab w:val="left" w:pos="952"/>
        </w:tabs>
        <w:autoSpaceDE w:val="0"/>
        <w:autoSpaceDN w:val="0"/>
        <w:ind w:hanging="361"/>
        <w:contextualSpacing w:val="0"/>
        <w:rPr>
          <w:i/>
          <w:sz w:val="18"/>
        </w:rPr>
      </w:pPr>
      <w:r>
        <w:rPr>
          <w:b/>
          <w:i/>
          <w:sz w:val="18"/>
        </w:rPr>
        <w:t>Nella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colonna</w:t>
      </w:r>
      <w:r>
        <w:rPr>
          <w:b/>
          <w:i/>
          <w:spacing w:val="-4"/>
          <w:sz w:val="18"/>
        </w:rPr>
        <w:t xml:space="preserve"> </w:t>
      </w:r>
      <w:r>
        <w:rPr>
          <w:b/>
          <w:i/>
          <w:sz w:val="18"/>
        </w:rPr>
        <w:t>F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“Rapporti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con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il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concorrente”</w:t>
      </w:r>
      <w:r>
        <w:rPr>
          <w:b/>
          <w:i/>
          <w:spacing w:val="-1"/>
          <w:sz w:val="18"/>
        </w:rPr>
        <w:t xml:space="preserve"> </w:t>
      </w:r>
      <w:r>
        <w:rPr>
          <w:i/>
          <w:sz w:val="18"/>
        </w:rPr>
        <w:t>dovrà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essere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specificata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posizione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del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professionista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ovvero:</w:t>
      </w:r>
    </w:p>
    <w:p w14:paraId="6C02D72E" w14:textId="77777777" w:rsidR="00B32861" w:rsidRDefault="00B32861" w:rsidP="00B32861">
      <w:pPr>
        <w:widowControl w:val="0"/>
        <w:spacing w:before="4"/>
        <w:rPr>
          <w:i/>
          <w:sz w:val="18"/>
        </w:rPr>
      </w:pPr>
    </w:p>
    <w:p w14:paraId="4405DF18" w14:textId="77777777" w:rsidR="00B32861" w:rsidRDefault="00B32861" w:rsidP="00B32861">
      <w:pPr>
        <w:pStyle w:val="Paragrafoelenco"/>
        <w:widowControl w:val="0"/>
        <w:numPr>
          <w:ilvl w:val="1"/>
          <w:numId w:val="46"/>
        </w:numPr>
        <w:tabs>
          <w:tab w:val="left" w:pos="952"/>
        </w:tabs>
        <w:autoSpaceDE w:val="0"/>
        <w:autoSpaceDN w:val="0"/>
        <w:spacing w:line="237" w:lineRule="auto"/>
        <w:ind w:right="265"/>
        <w:contextualSpacing w:val="0"/>
        <w:rPr>
          <w:i/>
          <w:sz w:val="18"/>
        </w:rPr>
      </w:pPr>
      <w:r>
        <w:rPr>
          <w:i/>
          <w:sz w:val="18"/>
        </w:rPr>
        <w:t xml:space="preserve">se facente parte della struttura del concorrente: </w:t>
      </w:r>
      <w:r>
        <w:rPr>
          <w:i/>
          <w:sz w:val="18"/>
          <w:u w:val="single"/>
        </w:rPr>
        <w:t>dovrà essere specificata la natura del rapporto</w:t>
      </w:r>
      <w:r>
        <w:rPr>
          <w:i/>
          <w:sz w:val="18"/>
        </w:rPr>
        <w:t xml:space="preserve"> – organico (ad </w:t>
      </w:r>
      <w:proofErr w:type="spellStart"/>
      <w:r>
        <w:rPr>
          <w:i/>
          <w:sz w:val="18"/>
        </w:rPr>
        <w:t>es</w:t>
      </w:r>
      <w:proofErr w:type="spellEnd"/>
      <w:r>
        <w:rPr>
          <w:i/>
          <w:sz w:val="18"/>
        </w:rPr>
        <w:t>: professionista associato di studio</w:t>
      </w:r>
      <w:r>
        <w:rPr>
          <w:i/>
          <w:spacing w:val="-47"/>
          <w:sz w:val="18"/>
        </w:rPr>
        <w:t xml:space="preserve"> </w:t>
      </w:r>
      <w:r>
        <w:rPr>
          <w:i/>
          <w:sz w:val="18"/>
        </w:rPr>
        <w:t xml:space="preserve">associato ovvero socio, amministratore in caso di società), di dipendenza (ad </w:t>
      </w:r>
      <w:proofErr w:type="spellStart"/>
      <w:r>
        <w:rPr>
          <w:i/>
          <w:sz w:val="18"/>
        </w:rPr>
        <w:t>es</w:t>
      </w:r>
      <w:proofErr w:type="spellEnd"/>
      <w:r>
        <w:rPr>
          <w:i/>
          <w:sz w:val="18"/>
        </w:rPr>
        <w:t xml:space="preserve">: dipendente) o di collaborazione (ad </w:t>
      </w:r>
      <w:proofErr w:type="spellStart"/>
      <w:r>
        <w:rPr>
          <w:i/>
          <w:sz w:val="18"/>
        </w:rPr>
        <w:t>es</w:t>
      </w:r>
      <w:proofErr w:type="spellEnd"/>
      <w:r>
        <w:rPr>
          <w:i/>
          <w:sz w:val="18"/>
        </w:rPr>
        <w:t>: collaboratore o consulente</w:t>
      </w:r>
      <w:r>
        <w:rPr>
          <w:i/>
          <w:spacing w:val="-47"/>
          <w:sz w:val="18"/>
        </w:rPr>
        <w:t xml:space="preserve"> </w:t>
      </w:r>
      <w:r>
        <w:rPr>
          <w:i/>
          <w:sz w:val="18"/>
        </w:rPr>
        <w:t>su base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annua)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intercorrente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tra il tecnico esecutore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della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prestazione ed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il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concorrente al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momento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della partecipazione.</w:t>
      </w:r>
    </w:p>
    <w:p w14:paraId="304C7E67" w14:textId="4071316C" w:rsidR="00B32861" w:rsidRDefault="00B32861" w:rsidP="00B32861">
      <w:pPr>
        <w:widowControl w:val="0"/>
        <w:spacing w:line="20" w:lineRule="exact"/>
        <w:ind w:left="2245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522C1BB" wp14:editId="4690EA16">
                <wp:extent cx="5268595" cy="7620"/>
                <wp:effectExtent l="0" t="0" r="0" b="5715"/>
                <wp:docPr id="468181751" name="Grupp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68595" cy="7620"/>
                          <a:chOff x="0" y="0"/>
                          <a:chExt cx="8297" cy="12"/>
                        </a:xfrm>
                      </wpg:grpSpPr>
                      <wps:wsp>
                        <wps:cNvPr id="1614202347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7" cy="12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FEC224" id="Gruppo 6" o:spid="_x0000_s1026" style="width:414.85pt;height:.6pt;mso-position-horizontal-relative:char;mso-position-vertical-relative:line" coordsize="8297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">
                <v:rect id="Rectangle 7" o:spid="_x0000_s1027" style="position:absolute;width:8297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" fillcolor="black" stroked="f"/>
                <w10:anchorlock/>
              </v:group>
            </w:pict>
          </mc:Fallback>
        </mc:AlternateContent>
      </w:r>
    </w:p>
    <w:p w14:paraId="0199F15D" w14:textId="77777777" w:rsidR="00B32861" w:rsidRDefault="00B32861" w:rsidP="00B32861">
      <w:pPr>
        <w:widowControl w:val="0"/>
        <w:spacing w:before="5"/>
        <w:rPr>
          <w:i/>
          <w:sz w:val="16"/>
        </w:rPr>
      </w:pPr>
    </w:p>
    <w:p w14:paraId="09CD3C41" w14:textId="77777777" w:rsidR="00B32861" w:rsidRDefault="00B32861" w:rsidP="00B32861">
      <w:pPr>
        <w:pStyle w:val="Paragrafoelenco"/>
        <w:widowControl w:val="0"/>
        <w:numPr>
          <w:ilvl w:val="1"/>
          <w:numId w:val="46"/>
        </w:numPr>
        <w:tabs>
          <w:tab w:val="left" w:pos="951"/>
          <w:tab w:val="left" w:pos="952"/>
        </w:tabs>
        <w:autoSpaceDE w:val="0"/>
        <w:autoSpaceDN w:val="0"/>
        <w:spacing w:before="1" w:line="237" w:lineRule="auto"/>
        <w:ind w:right="582"/>
        <w:contextualSpacing w:val="0"/>
        <w:jc w:val="left"/>
        <w:rPr>
          <w:i/>
          <w:sz w:val="18"/>
        </w:rPr>
      </w:pPr>
      <w:r>
        <w:rPr>
          <w:i/>
          <w:sz w:val="18"/>
        </w:rPr>
        <w:t>se libero professionista non legato di un rapporto contrattuale di dipendenza o collaborazione professionale con il concorrente: dovrà essere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specificato se concorrente in RT (mandante o mandatario), se associato al concorrente (es: giovane professionista, geologo), se professionista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indicato</w:t>
      </w:r>
    </w:p>
    <w:p w14:paraId="218D3753" w14:textId="77777777" w:rsidR="00B32861" w:rsidRDefault="00B32861" w:rsidP="00B32861">
      <w:pPr>
        <w:widowControl w:val="0"/>
        <w:spacing w:before="9"/>
        <w:rPr>
          <w:i/>
          <w:sz w:val="17"/>
        </w:rPr>
      </w:pPr>
    </w:p>
    <w:p w14:paraId="4190227D" w14:textId="44A80A9F" w:rsidR="00B32861" w:rsidRDefault="00B32861" w:rsidP="00B32861">
      <w:pPr>
        <w:pStyle w:val="Corpotesto"/>
        <w:widowControl w:val="0"/>
        <w:ind w:left="951" w:right="372"/>
        <w:rPr>
          <w:rFonts w:ascii="Arial" w:hAnsi="Arial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16EDB47" wp14:editId="64C3BFF5">
                <wp:simplePos x="0" y="0"/>
                <wp:positionH relativeFrom="page">
                  <wp:posOffset>4506595</wp:posOffset>
                </wp:positionH>
                <wp:positionV relativeFrom="paragraph">
                  <wp:posOffset>252095</wp:posOffset>
                </wp:positionV>
                <wp:extent cx="3380105" cy="7620"/>
                <wp:effectExtent l="1270" t="0" r="0" b="4445"/>
                <wp:wrapNone/>
                <wp:docPr id="5150323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801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0D2A31" id="Rettangolo 5" o:spid="_x0000_s1026" style="position:absolute;margin-left:354.85pt;margin-top:19.85pt;width:266.15pt;height: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" fillcolor="black" stroked="f">
                <w10:wrap anchorx="page"/>
              </v:rect>
            </w:pict>
          </mc:Fallback>
        </mc:AlternateContent>
      </w:r>
      <w:r>
        <w:rPr>
          <w:rFonts w:ascii="Arial" w:hAnsi="Arial"/>
          <w:b/>
        </w:rPr>
        <w:t>Per il giovane professionista si ricorda che i</w:t>
      </w:r>
      <w:r>
        <w:rPr>
          <w:rFonts w:ascii="Arial" w:hAnsi="Arial"/>
        </w:rPr>
        <w:t>n assenza di un rapporto contrattuale di dipendenza o collaborazione professionale del giovane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professionista con uno dei membri del raggruppamento, il giovane professionista deve essere associato al raggruppamento. Il giovane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professionista – sia che figuri come membro del raggruppamento sia che faccia parte del gruppo di lavoro sulla base di un rapporto contrattuale di</w:t>
      </w:r>
      <w:r>
        <w:rPr>
          <w:rFonts w:ascii="Arial" w:hAnsi="Arial"/>
          <w:spacing w:val="-47"/>
        </w:rPr>
        <w:t xml:space="preserve"> </w:t>
      </w:r>
      <w:r>
        <w:rPr>
          <w:rFonts w:ascii="Arial" w:hAnsi="Arial"/>
        </w:rPr>
        <w:t>collaborazione</w:t>
      </w:r>
      <w:r>
        <w:rPr>
          <w:rFonts w:ascii="Arial" w:hAnsi="Arial"/>
          <w:spacing w:val="-3"/>
        </w:rPr>
        <w:t xml:space="preserve"> </w:t>
      </w:r>
      <w:r>
        <w:rPr>
          <w:rFonts w:ascii="Arial" w:hAnsi="Arial"/>
        </w:rPr>
        <w:t>o dipendenza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con uno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dei soggetti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raggruppati –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  <w:u w:val="single"/>
        </w:rPr>
        <w:t>deve</w:t>
      </w:r>
      <w:r>
        <w:rPr>
          <w:rFonts w:ascii="Arial" w:hAnsi="Arial"/>
          <w:spacing w:val="-3"/>
          <w:u w:val="single"/>
        </w:rPr>
        <w:t xml:space="preserve"> </w:t>
      </w:r>
      <w:r>
        <w:rPr>
          <w:rFonts w:ascii="Arial" w:hAnsi="Arial"/>
          <w:u w:val="single"/>
        </w:rPr>
        <w:t>eseguire</w:t>
      </w:r>
      <w:r>
        <w:rPr>
          <w:rFonts w:ascii="Arial" w:hAnsi="Arial"/>
          <w:spacing w:val="1"/>
          <w:u w:val="single"/>
        </w:rPr>
        <w:t xml:space="preserve"> </w:t>
      </w:r>
      <w:r>
        <w:rPr>
          <w:rFonts w:ascii="Arial" w:hAnsi="Arial"/>
          <w:u w:val="single"/>
        </w:rPr>
        <w:t>un</w:t>
      </w:r>
      <w:r>
        <w:rPr>
          <w:rFonts w:ascii="Arial" w:hAnsi="Arial"/>
          <w:spacing w:val="-3"/>
          <w:u w:val="single"/>
        </w:rPr>
        <w:t xml:space="preserve"> </w:t>
      </w:r>
      <w:r>
        <w:rPr>
          <w:rFonts w:ascii="Arial" w:hAnsi="Arial"/>
          <w:u w:val="single"/>
        </w:rPr>
        <w:t>servizio</w:t>
      </w:r>
      <w:r>
        <w:rPr>
          <w:rFonts w:ascii="Arial" w:hAnsi="Arial"/>
          <w:spacing w:val="-2"/>
          <w:u w:val="single"/>
        </w:rPr>
        <w:t xml:space="preserve"> </w:t>
      </w:r>
      <w:r>
        <w:rPr>
          <w:rFonts w:ascii="Arial" w:hAnsi="Arial"/>
          <w:u w:val="single"/>
        </w:rPr>
        <w:t>di</w:t>
      </w:r>
      <w:r>
        <w:rPr>
          <w:rFonts w:ascii="Arial" w:hAnsi="Arial"/>
          <w:spacing w:val="-1"/>
          <w:u w:val="single"/>
        </w:rPr>
        <w:t xml:space="preserve"> </w:t>
      </w:r>
      <w:r>
        <w:rPr>
          <w:rFonts w:ascii="Arial" w:hAnsi="Arial"/>
          <w:b/>
          <w:u w:val="single"/>
        </w:rPr>
        <w:t>progettazione</w:t>
      </w:r>
      <w:r>
        <w:rPr>
          <w:rFonts w:ascii="Arial" w:hAnsi="Arial"/>
        </w:rPr>
        <w:t>.</w:t>
      </w:r>
    </w:p>
    <w:p w14:paraId="6A774F40" w14:textId="77777777" w:rsidR="00B32861" w:rsidRDefault="00B32861" w:rsidP="00B32861">
      <w:pPr>
        <w:widowControl w:val="0"/>
        <w:rPr>
          <w:i/>
          <w:sz w:val="20"/>
        </w:rPr>
      </w:pPr>
    </w:p>
    <w:p w14:paraId="7E2835B2" w14:textId="77777777" w:rsidR="00B32861" w:rsidRDefault="00B32861" w:rsidP="00B32861">
      <w:pPr>
        <w:widowControl w:val="0"/>
        <w:spacing w:before="2"/>
        <w:rPr>
          <w:i/>
        </w:rPr>
      </w:pPr>
    </w:p>
    <w:p w14:paraId="67A0D9A2" w14:textId="77777777" w:rsidR="00B32861" w:rsidRDefault="00B32861" w:rsidP="00B32861">
      <w:pPr>
        <w:widowControl w:val="0"/>
        <w:spacing w:before="93"/>
        <w:ind w:left="6613"/>
        <w:rPr>
          <w:b/>
          <w:i/>
          <w:sz w:val="20"/>
        </w:rPr>
      </w:pPr>
      <w:r>
        <w:rPr>
          <w:b/>
          <w:i/>
          <w:sz w:val="20"/>
        </w:rPr>
        <w:t>Il</w:t>
      </w:r>
      <w:r>
        <w:rPr>
          <w:b/>
          <w:i/>
          <w:spacing w:val="-11"/>
          <w:sz w:val="20"/>
        </w:rPr>
        <w:t xml:space="preserve"> </w:t>
      </w:r>
      <w:r>
        <w:rPr>
          <w:b/>
          <w:i/>
          <w:sz w:val="20"/>
        </w:rPr>
        <w:t>Legale</w:t>
      </w:r>
      <w:r>
        <w:rPr>
          <w:b/>
          <w:i/>
          <w:spacing w:val="-9"/>
          <w:sz w:val="20"/>
        </w:rPr>
        <w:t xml:space="preserve"> </w:t>
      </w:r>
      <w:r>
        <w:rPr>
          <w:b/>
          <w:i/>
          <w:sz w:val="20"/>
        </w:rPr>
        <w:t>Rappresentante/Procuratore</w:t>
      </w:r>
    </w:p>
    <w:p w14:paraId="20CA1251" w14:textId="33683AAD" w:rsidR="00B32861" w:rsidRDefault="00B32861" w:rsidP="00B32861">
      <w:pPr>
        <w:widowControl w:val="0"/>
        <w:spacing w:before="10"/>
        <w:rPr>
          <w:b/>
          <w:i/>
          <w:sz w:val="19"/>
        </w:rPr>
      </w:pPr>
      <w:r>
        <w:rPr>
          <w:noProof/>
          <w:sz w:val="22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4DF2369" wp14:editId="6DDF87C3">
                <wp:simplePos x="0" y="0"/>
                <wp:positionH relativeFrom="page">
                  <wp:posOffset>4958715</wp:posOffset>
                </wp:positionH>
                <wp:positionV relativeFrom="paragraph">
                  <wp:posOffset>174625</wp:posOffset>
                </wp:positionV>
                <wp:extent cx="2613660" cy="1270"/>
                <wp:effectExtent l="5715" t="13335" r="9525" b="4445"/>
                <wp:wrapTopAndBottom/>
                <wp:docPr id="312820070" name="Figura a mano libera: form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13660" cy="1270"/>
                        </a:xfrm>
                        <a:custGeom>
                          <a:avLst/>
                          <a:gdLst>
                            <a:gd name="T0" fmla="+- 0 7809 7809"/>
                            <a:gd name="T1" fmla="*/ T0 w 4116"/>
                            <a:gd name="T2" fmla="+- 0 11925 7809"/>
                            <a:gd name="T3" fmla="*/ T2 w 41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116">
                              <a:moveTo>
                                <a:pt x="0" y="0"/>
                              </a:moveTo>
                              <a:lnTo>
                                <a:pt x="4116" y="0"/>
                              </a:lnTo>
                            </a:path>
                          </a:pathLst>
                        </a:custGeom>
                        <a:noFill/>
                        <a:ln w="797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E95116" id="Figura a mano libera: forma 4" o:spid="_x0000_s1026" style="position:absolute;margin-left:390.45pt;margin-top:13.75pt;width:205.8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" path="m,l4116,e" filled="f" strokeweight=".2215mm">
                <v:path arrowok="t" o:connecttype="custom" o:connectlocs="0,0;2613660,0" o:connectangles="0,0"/>
                <w10:wrap type="topAndBottom" anchorx="page"/>
              </v:shape>
            </w:pict>
          </mc:Fallback>
        </mc:AlternateContent>
      </w:r>
    </w:p>
    <w:p w14:paraId="032D6793" w14:textId="77777777" w:rsidR="00B32861" w:rsidRDefault="00B32861" w:rsidP="00B32861">
      <w:pPr>
        <w:widowControl w:val="0"/>
        <w:spacing w:line="220" w:lineRule="exact"/>
        <w:ind w:left="3568" w:right="214"/>
        <w:jc w:val="center"/>
        <w:rPr>
          <w:i/>
          <w:sz w:val="20"/>
        </w:rPr>
      </w:pPr>
      <w:r>
        <w:rPr>
          <w:i/>
          <w:sz w:val="20"/>
        </w:rPr>
        <w:t>Documento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informatico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firmato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digitalmente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ai</w:t>
      </w:r>
    </w:p>
    <w:p w14:paraId="7FEB2414" w14:textId="77777777" w:rsidR="00B32861" w:rsidRDefault="00B32861" w:rsidP="00B32861">
      <w:pPr>
        <w:widowControl w:val="0"/>
        <w:ind w:left="3568" w:right="215"/>
        <w:jc w:val="center"/>
        <w:rPr>
          <w:i/>
          <w:sz w:val="20"/>
        </w:rPr>
      </w:pPr>
      <w:r>
        <w:rPr>
          <w:i/>
          <w:sz w:val="20"/>
        </w:rPr>
        <w:t>sensi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testo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unico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D.P.R.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28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dicembre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2000,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n.</w:t>
      </w:r>
      <w:r>
        <w:rPr>
          <w:i/>
          <w:spacing w:val="50"/>
          <w:sz w:val="20"/>
        </w:rPr>
        <w:t xml:space="preserve"> </w:t>
      </w:r>
      <w:r>
        <w:rPr>
          <w:i/>
          <w:sz w:val="20"/>
        </w:rPr>
        <w:t>445,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D.lgs.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7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marzo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2005,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n.82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norme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collegate</w:t>
      </w:r>
    </w:p>
    <w:p w14:paraId="7AD3FD83" w14:textId="77777777" w:rsidR="00B32861" w:rsidRDefault="00B32861" w:rsidP="00B32861">
      <w:pPr>
        <w:widowControl w:val="0"/>
        <w:rPr>
          <w:i/>
        </w:rPr>
      </w:pPr>
    </w:p>
    <w:p w14:paraId="31B1913D" w14:textId="77777777" w:rsidR="00B32861" w:rsidRDefault="00B32861" w:rsidP="00B32861">
      <w:pPr>
        <w:widowControl w:val="0"/>
        <w:spacing w:before="2"/>
        <w:rPr>
          <w:i/>
        </w:rPr>
      </w:pPr>
    </w:p>
    <w:p w14:paraId="041D9460" w14:textId="77777777" w:rsidR="00B32861" w:rsidRDefault="00B32861" w:rsidP="00B32861">
      <w:pPr>
        <w:widowControl w:val="0"/>
        <w:spacing w:line="312" w:lineRule="auto"/>
        <w:ind w:left="231" w:right="170"/>
        <w:jc w:val="both"/>
        <w:rPr>
          <w:i/>
          <w:sz w:val="20"/>
        </w:rPr>
      </w:pPr>
      <w:r>
        <w:rPr>
          <w:i/>
          <w:sz w:val="20"/>
        </w:rPr>
        <w:t xml:space="preserve">Qualora la documentazione venga sottoscritta dal “procuratore” della società dovrà essere allegata a </w:t>
      </w:r>
      <w:r>
        <w:rPr>
          <w:i/>
          <w:sz w:val="20"/>
        </w:rPr>
        <w:lastRenderedPageBreak/>
        <w:t>sistema la scansione della relativa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procura notarile (generale o speciale) o altro documento da cui evincere i poteri di rappresentanza. La stazione appaltante si riserva di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richiedere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all’impresa,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ogni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momento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della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procedura,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la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consegna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una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copia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autentica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copia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conforme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all’originale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della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procura</w:t>
      </w:r>
    </w:p>
    <w:p w14:paraId="7DD1D7BA" w14:textId="77777777" w:rsidR="00B32861" w:rsidRDefault="00B32861" w:rsidP="00B32861">
      <w:pPr>
        <w:widowControl w:val="0"/>
        <w:rPr>
          <w:i/>
        </w:rPr>
      </w:pPr>
    </w:p>
    <w:p w14:paraId="764DE4E4" w14:textId="77777777" w:rsidR="00B32861" w:rsidRDefault="00B32861" w:rsidP="00B32861">
      <w:pPr>
        <w:widowControl w:val="0"/>
        <w:spacing w:before="1"/>
        <w:rPr>
          <w:i/>
        </w:rPr>
      </w:pPr>
    </w:p>
    <w:p w14:paraId="2552F571" w14:textId="77777777" w:rsidR="00B32861" w:rsidRDefault="00B32861" w:rsidP="00B32861">
      <w:pPr>
        <w:widowControl w:val="0"/>
        <w:tabs>
          <w:tab w:val="left" w:pos="4874"/>
          <w:tab w:val="left" w:pos="7919"/>
        </w:tabs>
        <w:ind w:left="231"/>
        <w:jc w:val="both"/>
        <w:rPr>
          <w:i/>
          <w:sz w:val="20"/>
        </w:rPr>
      </w:pPr>
      <w:r>
        <w:rPr>
          <w:i/>
          <w:sz w:val="20"/>
        </w:rPr>
        <w:t>Firmato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digitalmente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da</w:t>
      </w:r>
      <w:r>
        <w:rPr>
          <w:i/>
          <w:sz w:val="20"/>
          <w:u w:val="single"/>
        </w:rPr>
        <w:tab/>
      </w:r>
      <w:r>
        <w:rPr>
          <w:i/>
          <w:sz w:val="20"/>
        </w:rPr>
        <w:t>per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l’Impresa</w:t>
      </w:r>
      <w:r>
        <w:rPr>
          <w:i/>
          <w:spacing w:val="1"/>
          <w:sz w:val="20"/>
        </w:rPr>
        <w:t xml:space="preserve"> </w:t>
      </w:r>
      <w:r>
        <w:rPr>
          <w:i/>
          <w:w w:val="99"/>
          <w:sz w:val="20"/>
          <w:u w:val="single"/>
        </w:rPr>
        <w:t xml:space="preserve"> </w:t>
      </w:r>
      <w:r>
        <w:rPr>
          <w:i/>
          <w:sz w:val="20"/>
          <w:u w:val="single"/>
        </w:rPr>
        <w:tab/>
      </w:r>
    </w:p>
    <w:p w14:paraId="7A9EB834" w14:textId="77777777" w:rsidR="00B32861" w:rsidRDefault="00B32861" w:rsidP="00B32861">
      <w:pPr>
        <w:widowControl w:val="0"/>
        <w:spacing w:before="1"/>
        <w:rPr>
          <w:i/>
        </w:rPr>
      </w:pPr>
    </w:p>
    <w:p w14:paraId="360DA006" w14:textId="77777777" w:rsidR="00B32861" w:rsidRDefault="00B32861" w:rsidP="00B32861">
      <w:pPr>
        <w:widowControl w:val="0"/>
        <w:tabs>
          <w:tab w:val="left" w:pos="4874"/>
          <w:tab w:val="left" w:pos="7919"/>
        </w:tabs>
        <w:spacing w:before="93"/>
        <w:ind w:left="231"/>
        <w:rPr>
          <w:i/>
          <w:sz w:val="20"/>
        </w:rPr>
      </w:pPr>
      <w:r>
        <w:rPr>
          <w:i/>
          <w:sz w:val="20"/>
        </w:rPr>
        <w:t>Firmato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digitalmente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da</w:t>
      </w:r>
      <w:r>
        <w:rPr>
          <w:i/>
          <w:sz w:val="20"/>
          <w:u w:val="single"/>
        </w:rPr>
        <w:tab/>
      </w:r>
      <w:r>
        <w:rPr>
          <w:i/>
          <w:sz w:val="20"/>
        </w:rPr>
        <w:t>per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l’Impresa</w:t>
      </w:r>
      <w:r>
        <w:rPr>
          <w:i/>
          <w:spacing w:val="1"/>
          <w:sz w:val="20"/>
        </w:rPr>
        <w:t xml:space="preserve"> </w:t>
      </w:r>
      <w:r>
        <w:rPr>
          <w:i/>
          <w:w w:val="99"/>
          <w:sz w:val="20"/>
          <w:u w:val="single"/>
        </w:rPr>
        <w:t xml:space="preserve"> </w:t>
      </w:r>
      <w:r>
        <w:rPr>
          <w:i/>
          <w:sz w:val="20"/>
          <w:u w:val="single"/>
        </w:rPr>
        <w:tab/>
      </w:r>
    </w:p>
    <w:p w14:paraId="43C0C6D8" w14:textId="77777777" w:rsidR="00B32861" w:rsidRDefault="00B32861" w:rsidP="00B32861">
      <w:pPr>
        <w:widowControl w:val="0"/>
        <w:spacing w:before="1"/>
        <w:rPr>
          <w:i/>
        </w:rPr>
      </w:pPr>
    </w:p>
    <w:p w14:paraId="55991CF1" w14:textId="77777777" w:rsidR="00B32861" w:rsidRDefault="00B32861" w:rsidP="00B32861">
      <w:pPr>
        <w:widowControl w:val="0"/>
        <w:tabs>
          <w:tab w:val="left" w:pos="4874"/>
          <w:tab w:val="left" w:pos="7919"/>
        </w:tabs>
        <w:spacing w:before="93"/>
        <w:ind w:left="231"/>
        <w:rPr>
          <w:i/>
          <w:sz w:val="20"/>
        </w:rPr>
      </w:pPr>
      <w:r>
        <w:rPr>
          <w:i/>
          <w:sz w:val="20"/>
        </w:rPr>
        <w:t>Firmato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digitalmente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da</w:t>
      </w:r>
      <w:r>
        <w:rPr>
          <w:i/>
          <w:sz w:val="20"/>
          <w:u w:val="single"/>
        </w:rPr>
        <w:tab/>
      </w:r>
      <w:r>
        <w:rPr>
          <w:i/>
          <w:sz w:val="20"/>
        </w:rPr>
        <w:t>per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l’Impresa</w:t>
      </w:r>
      <w:r>
        <w:rPr>
          <w:i/>
          <w:spacing w:val="1"/>
          <w:sz w:val="20"/>
        </w:rPr>
        <w:t xml:space="preserve"> </w:t>
      </w:r>
      <w:r>
        <w:rPr>
          <w:i/>
          <w:w w:val="99"/>
          <w:sz w:val="20"/>
          <w:u w:val="single"/>
        </w:rPr>
        <w:t xml:space="preserve"> </w:t>
      </w:r>
      <w:r>
        <w:rPr>
          <w:i/>
          <w:sz w:val="20"/>
          <w:u w:val="single"/>
        </w:rPr>
        <w:tab/>
      </w:r>
    </w:p>
    <w:p w14:paraId="6DF82689" w14:textId="77777777" w:rsidR="00B32861" w:rsidRDefault="00B32861" w:rsidP="00B32861">
      <w:pPr>
        <w:widowControl w:val="0"/>
        <w:rPr>
          <w:i/>
          <w:sz w:val="20"/>
        </w:rPr>
      </w:pPr>
    </w:p>
    <w:p w14:paraId="63EB3F91" w14:textId="77777777" w:rsidR="00B32861" w:rsidRDefault="00B32861" w:rsidP="00B32861">
      <w:pPr>
        <w:widowControl w:val="0"/>
        <w:rPr>
          <w:i/>
          <w:sz w:val="20"/>
        </w:rPr>
      </w:pPr>
    </w:p>
    <w:p w14:paraId="52F289CC" w14:textId="77777777" w:rsidR="00B32861" w:rsidRDefault="00B32861" w:rsidP="00B32861">
      <w:pPr>
        <w:widowControl w:val="0"/>
        <w:spacing w:before="10"/>
        <w:rPr>
          <w:i/>
          <w:sz w:val="25"/>
        </w:rPr>
      </w:pPr>
    </w:p>
    <w:p w14:paraId="3D9D3512" w14:textId="77777777" w:rsidR="00B32861" w:rsidRDefault="00B32861" w:rsidP="00B32861">
      <w:pPr>
        <w:pStyle w:val="Titolo2"/>
        <w:keepNext w:val="0"/>
        <w:widowControl w:val="0"/>
        <w:spacing w:before="63"/>
      </w:pPr>
      <w:r>
        <w:t>Modalità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sottoscrizione:</w:t>
      </w:r>
    </w:p>
    <w:p w14:paraId="5309C4D6" w14:textId="77777777" w:rsidR="00B32861" w:rsidRDefault="00B32861" w:rsidP="00DA74C7">
      <w:pPr>
        <w:pStyle w:val="Corpotesto"/>
        <w:widowControl w:val="0"/>
        <w:spacing w:before="2"/>
        <w:jc w:val="both"/>
        <w:rPr>
          <w:b/>
        </w:rPr>
      </w:pPr>
    </w:p>
    <w:p w14:paraId="38D122A7" w14:textId="77777777" w:rsidR="00B32861" w:rsidRDefault="00B32861" w:rsidP="00DA74C7">
      <w:pPr>
        <w:pStyle w:val="Corpotesto"/>
        <w:widowControl w:val="0"/>
        <w:spacing w:before="1"/>
        <w:ind w:left="231" w:right="2134"/>
        <w:jc w:val="both"/>
      </w:pPr>
      <w:r>
        <w:t>La</w:t>
      </w:r>
      <w:r>
        <w:rPr>
          <w:spacing w:val="-3"/>
        </w:rPr>
        <w:t xml:space="preserve"> </w:t>
      </w:r>
      <w:r>
        <w:t>dichiarazione</w:t>
      </w:r>
      <w:r>
        <w:rPr>
          <w:spacing w:val="-2"/>
        </w:rPr>
        <w:t xml:space="preserve"> </w:t>
      </w:r>
      <w:r>
        <w:t>dovrà</w:t>
      </w:r>
      <w:r>
        <w:rPr>
          <w:spacing w:val="-2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sottoscritta</w:t>
      </w:r>
      <w:r>
        <w:rPr>
          <w:spacing w:val="-2"/>
        </w:rPr>
        <w:t xml:space="preserve"> </w:t>
      </w:r>
      <w:r>
        <w:t>digitalmente</w:t>
      </w:r>
      <w:r>
        <w:rPr>
          <w:spacing w:val="-5"/>
        </w:rPr>
        <w:t xml:space="preserve"> </w:t>
      </w:r>
      <w:r>
        <w:t>dall’interessato,</w:t>
      </w:r>
      <w:r>
        <w:rPr>
          <w:spacing w:val="-2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sensi</w:t>
      </w:r>
      <w:r>
        <w:rPr>
          <w:spacing w:val="-4"/>
        </w:rPr>
        <w:t xml:space="preserve"> </w:t>
      </w:r>
      <w:r>
        <w:t>dell’articolo</w:t>
      </w:r>
      <w:r>
        <w:rPr>
          <w:spacing w:val="-2"/>
        </w:rPr>
        <w:t xml:space="preserve"> </w:t>
      </w:r>
      <w:r>
        <w:t>65</w:t>
      </w:r>
      <w:r>
        <w:rPr>
          <w:spacing w:val="-3"/>
        </w:rPr>
        <w:t xml:space="preserve"> </w:t>
      </w:r>
      <w:r>
        <w:t>comma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lettera</w:t>
      </w:r>
      <w:r>
        <w:rPr>
          <w:spacing w:val="-2"/>
        </w:rPr>
        <w:t xml:space="preserve"> </w:t>
      </w:r>
      <w:r>
        <w:t>a)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proofErr w:type="spellStart"/>
      <w:r>
        <w:t>D.Lgs</w:t>
      </w:r>
      <w:proofErr w:type="spellEnd"/>
      <w:r>
        <w:rPr>
          <w:spacing w:val="-4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82/2005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proofErr w:type="spellStart"/>
      <w:r>
        <w:t>s.m.i.</w:t>
      </w:r>
      <w:proofErr w:type="spellEnd"/>
      <w:r>
        <w:rPr>
          <w:spacing w:val="1"/>
        </w:rPr>
        <w:t xml:space="preserve"> </w:t>
      </w:r>
      <w:r>
        <w:t>Nel</w:t>
      </w:r>
      <w:r>
        <w:rPr>
          <w:spacing w:val="-2"/>
        </w:rPr>
        <w:t xml:space="preserve"> </w:t>
      </w:r>
      <w:r>
        <w:t>caso di</w:t>
      </w:r>
      <w:r>
        <w:rPr>
          <w:spacing w:val="-1"/>
        </w:rPr>
        <w:t xml:space="preserve"> </w:t>
      </w:r>
      <w:r>
        <w:t>operatore</w:t>
      </w:r>
      <w:r>
        <w:rPr>
          <w:spacing w:val="-1"/>
        </w:rPr>
        <w:t xml:space="preserve"> </w:t>
      </w:r>
      <w:r>
        <w:t>economico</w:t>
      </w:r>
      <w:r>
        <w:rPr>
          <w:spacing w:val="-2"/>
        </w:rPr>
        <w:t xml:space="preserve"> </w:t>
      </w:r>
      <w:r>
        <w:t>plurisoggettivo la dichiarazione</w:t>
      </w:r>
      <w:r>
        <w:rPr>
          <w:spacing w:val="-1"/>
        </w:rPr>
        <w:t xml:space="preserve"> </w:t>
      </w:r>
      <w:r>
        <w:t>dovrà essere sottoscritta dai</w:t>
      </w:r>
      <w:r>
        <w:rPr>
          <w:spacing w:val="-2"/>
        </w:rPr>
        <w:t xml:space="preserve"> </w:t>
      </w:r>
      <w:r>
        <w:t>seguenti</w:t>
      </w:r>
      <w:r>
        <w:rPr>
          <w:spacing w:val="-1"/>
        </w:rPr>
        <w:t xml:space="preserve"> </w:t>
      </w:r>
      <w:r>
        <w:t>soggetti:</w:t>
      </w:r>
    </w:p>
    <w:p w14:paraId="4A2B4380" w14:textId="77777777" w:rsidR="00B32861" w:rsidRDefault="00B32861" w:rsidP="00DA74C7">
      <w:pPr>
        <w:pStyle w:val="Paragrafoelenco"/>
        <w:widowControl w:val="0"/>
        <w:numPr>
          <w:ilvl w:val="0"/>
          <w:numId w:val="48"/>
        </w:numPr>
        <w:tabs>
          <w:tab w:val="left" w:pos="386"/>
        </w:tabs>
        <w:autoSpaceDE w:val="0"/>
        <w:autoSpaceDN w:val="0"/>
        <w:ind w:right="168" w:hanging="1"/>
        <w:contextualSpacing w:val="0"/>
        <w:rPr>
          <w:i/>
          <w:sz w:val="18"/>
        </w:rPr>
      </w:pPr>
      <w:r>
        <w:rPr>
          <w:i/>
          <w:sz w:val="18"/>
        </w:rPr>
        <w:t>nel</w:t>
      </w:r>
      <w:r>
        <w:rPr>
          <w:i/>
          <w:spacing w:val="20"/>
          <w:sz w:val="18"/>
        </w:rPr>
        <w:t xml:space="preserve"> </w:t>
      </w:r>
      <w:r>
        <w:rPr>
          <w:i/>
          <w:sz w:val="18"/>
        </w:rPr>
        <w:t>caso</w:t>
      </w:r>
      <w:r>
        <w:rPr>
          <w:i/>
          <w:spacing w:val="20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21"/>
          <w:sz w:val="18"/>
        </w:rPr>
        <w:t xml:space="preserve"> </w:t>
      </w:r>
      <w:r>
        <w:rPr>
          <w:i/>
          <w:sz w:val="18"/>
        </w:rPr>
        <w:t>concorrente</w:t>
      </w:r>
      <w:r>
        <w:rPr>
          <w:i/>
          <w:spacing w:val="22"/>
          <w:sz w:val="18"/>
        </w:rPr>
        <w:t xml:space="preserve"> </w:t>
      </w:r>
      <w:r>
        <w:rPr>
          <w:i/>
          <w:sz w:val="18"/>
        </w:rPr>
        <w:t>con</w:t>
      </w:r>
      <w:r>
        <w:rPr>
          <w:i/>
          <w:spacing w:val="22"/>
          <w:sz w:val="18"/>
        </w:rPr>
        <w:t xml:space="preserve"> </w:t>
      </w:r>
      <w:r>
        <w:rPr>
          <w:i/>
          <w:sz w:val="18"/>
        </w:rPr>
        <w:t>identità</w:t>
      </w:r>
      <w:r>
        <w:rPr>
          <w:i/>
          <w:spacing w:val="22"/>
          <w:sz w:val="18"/>
        </w:rPr>
        <w:t xml:space="preserve"> </w:t>
      </w:r>
      <w:r>
        <w:rPr>
          <w:i/>
          <w:sz w:val="18"/>
        </w:rPr>
        <w:t>plurisoggettiva</w:t>
      </w:r>
      <w:r>
        <w:rPr>
          <w:i/>
          <w:spacing w:val="22"/>
          <w:sz w:val="18"/>
        </w:rPr>
        <w:t xml:space="preserve"> </w:t>
      </w:r>
      <w:r>
        <w:rPr>
          <w:i/>
          <w:sz w:val="18"/>
        </w:rPr>
        <w:t>non</w:t>
      </w:r>
      <w:r>
        <w:rPr>
          <w:i/>
          <w:spacing w:val="20"/>
          <w:sz w:val="18"/>
        </w:rPr>
        <w:t xml:space="preserve"> </w:t>
      </w:r>
      <w:r>
        <w:rPr>
          <w:i/>
          <w:sz w:val="18"/>
        </w:rPr>
        <w:t>ancora</w:t>
      </w:r>
      <w:r>
        <w:rPr>
          <w:i/>
          <w:spacing w:val="22"/>
          <w:sz w:val="18"/>
        </w:rPr>
        <w:t xml:space="preserve"> </w:t>
      </w:r>
      <w:r>
        <w:rPr>
          <w:i/>
          <w:sz w:val="18"/>
        </w:rPr>
        <w:t>costituito,</w:t>
      </w:r>
      <w:r>
        <w:rPr>
          <w:i/>
          <w:spacing w:val="22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22"/>
          <w:sz w:val="18"/>
        </w:rPr>
        <w:t xml:space="preserve"> </w:t>
      </w:r>
      <w:r>
        <w:rPr>
          <w:i/>
          <w:sz w:val="18"/>
        </w:rPr>
        <w:t>dichiarazione</w:t>
      </w:r>
      <w:r>
        <w:rPr>
          <w:i/>
          <w:spacing w:val="22"/>
          <w:sz w:val="18"/>
        </w:rPr>
        <w:t xml:space="preserve"> </w:t>
      </w:r>
      <w:r>
        <w:rPr>
          <w:i/>
          <w:sz w:val="18"/>
        </w:rPr>
        <w:t>deve</w:t>
      </w:r>
      <w:r>
        <w:rPr>
          <w:i/>
          <w:spacing w:val="22"/>
          <w:sz w:val="18"/>
        </w:rPr>
        <w:t xml:space="preserve"> </w:t>
      </w:r>
      <w:r>
        <w:rPr>
          <w:i/>
          <w:sz w:val="18"/>
        </w:rPr>
        <w:t>essere</w:t>
      </w:r>
      <w:r>
        <w:rPr>
          <w:i/>
          <w:spacing w:val="21"/>
          <w:sz w:val="18"/>
        </w:rPr>
        <w:t xml:space="preserve"> </w:t>
      </w:r>
      <w:r>
        <w:rPr>
          <w:i/>
          <w:sz w:val="18"/>
        </w:rPr>
        <w:t>sottoscritta</w:t>
      </w:r>
      <w:r>
        <w:rPr>
          <w:i/>
          <w:spacing w:val="22"/>
          <w:sz w:val="18"/>
        </w:rPr>
        <w:t xml:space="preserve"> </w:t>
      </w:r>
      <w:r>
        <w:rPr>
          <w:i/>
          <w:sz w:val="18"/>
        </w:rPr>
        <w:t>dal</w:t>
      </w:r>
      <w:r>
        <w:rPr>
          <w:i/>
          <w:spacing w:val="21"/>
          <w:sz w:val="18"/>
        </w:rPr>
        <w:t xml:space="preserve"> </w:t>
      </w:r>
      <w:r>
        <w:rPr>
          <w:i/>
          <w:sz w:val="18"/>
        </w:rPr>
        <w:t>legale</w:t>
      </w:r>
      <w:r>
        <w:rPr>
          <w:i/>
          <w:spacing w:val="19"/>
          <w:sz w:val="18"/>
        </w:rPr>
        <w:t xml:space="preserve"> </w:t>
      </w:r>
      <w:r>
        <w:rPr>
          <w:i/>
          <w:sz w:val="18"/>
        </w:rPr>
        <w:t>rappresentante</w:t>
      </w:r>
      <w:r>
        <w:rPr>
          <w:i/>
          <w:spacing w:val="19"/>
          <w:sz w:val="18"/>
        </w:rPr>
        <w:t xml:space="preserve"> </w:t>
      </w:r>
      <w:r>
        <w:rPr>
          <w:i/>
          <w:sz w:val="18"/>
        </w:rPr>
        <w:t>o</w:t>
      </w:r>
      <w:r>
        <w:rPr>
          <w:i/>
          <w:spacing w:val="22"/>
          <w:sz w:val="18"/>
        </w:rPr>
        <w:t xml:space="preserve"> </w:t>
      </w:r>
      <w:r>
        <w:rPr>
          <w:i/>
          <w:sz w:val="18"/>
        </w:rPr>
        <w:t>procuratore</w:t>
      </w:r>
      <w:r>
        <w:rPr>
          <w:i/>
          <w:spacing w:val="19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18"/>
          <w:sz w:val="18"/>
        </w:rPr>
        <w:t xml:space="preserve"> </w:t>
      </w:r>
      <w:r>
        <w:rPr>
          <w:i/>
          <w:sz w:val="18"/>
        </w:rPr>
        <w:t>tutti</w:t>
      </w:r>
      <w:r>
        <w:rPr>
          <w:i/>
          <w:spacing w:val="21"/>
          <w:sz w:val="18"/>
        </w:rPr>
        <w:t xml:space="preserve"> </w:t>
      </w:r>
      <w:r>
        <w:rPr>
          <w:i/>
          <w:sz w:val="18"/>
        </w:rPr>
        <w:t>i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soggetti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che costituiranno il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raggruppamento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o consorzio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o GEIE;</w:t>
      </w:r>
    </w:p>
    <w:p w14:paraId="78C94F60" w14:textId="77777777" w:rsidR="00B32861" w:rsidRDefault="00B32861" w:rsidP="00DA74C7">
      <w:pPr>
        <w:pStyle w:val="Paragrafoelenco"/>
        <w:widowControl w:val="0"/>
        <w:numPr>
          <w:ilvl w:val="0"/>
          <w:numId w:val="48"/>
        </w:numPr>
        <w:tabs>
          <w:tab w:val="left" w:pos="403"/>
        </w:tabs>
        <w:autoSpaceDE w:val="0"/>
        <w:autoSpaceDN w:val="0"/>
        <w:ind w:right="168" w:firstLine="0"/>
        <w:contextualSpacing w:val="0"/>
        <w:rPr>
          <w:i/>
          <w:sz w:val="18"/>
        </w:rPr>
      </w:pPr>
      <w:r>
        <w:rPr>
          <w:i/>
          <w:sz w:val="18"/>
        </w:rPr>
        <w:t>nel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caso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raggruppamento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temporaneo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o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consorzio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ordinario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o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GEIE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formalmente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costituiti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prima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della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presentazione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dell'offerta,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dal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legale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rappresentante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o</w:t>
      </w:r>
      <w:r>
        <w:rPr>
          <w:i/>
          <w:spacing w:val="-38"/>
          <w:sz w:val="18"/>
        </w:rPr>
        <w:t xml:space="preserve"> </w:t>
      </w:r>
      <w:r>
        <w:rPr>
          <w:i/>
          <w:sz w:val="18"/>
        </w:rPr>
        <w:t>procuratore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dell'impresa mandataria ovvero del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Consorzio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ordinario o GEIE;</w:t>
      </w:r>
    </w:p>
    <w:p w14:paraId="5DF719D2" w14:textId="77777777" w:rsidR="00B32861" w:rsidRDefault="00B32861" w:rsidP="00DA74C7">
      <w:pPr>
        <w:pStyle w:val="Paragrafoelenco"/>
        <w:widowControl w:val="0"/>
        <w:numPr>
          <w:ilvl w:val="0"/>
          <w:numId w:val="48"/>
        </w:numPr>
        <w:tabs>
          <w:tab w:val="left" w:pos="362"/>
        </w:tabs>
        <w:autoSpaceDE w:val="0"/>
        <w:autoSpaceDN w:val="0"/>
        <w:spacing w:line="219" w:lineRule="exact"/>
        <w:ind w:left="361" w:hanging="131"/>
        <w:contextualSpacing w:val="0"/>
        <w:rPr>
          <w:i/>
          <w:sz w:val="18"/>
        </w:rPr>
      </w:pPr>
      <w:r>
        <w:rPr>
          <w:i/>
          <w:sz w:val="18"/>
        </w:rPr>
        <w:t>nel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caso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Consorzio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cui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all'articolo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65,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lettere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b),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c)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d)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del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D.lgs.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36/2023,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dal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legale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rappresentante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o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procuratore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del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Consorzio;</w:t>
      </w:r>
    </w:p>
    <w:p w14:paraId="6BA6888B" w14:textId="77777777" w:rsidR="00B32861" w:rsidRDefault="00B32861" w:rsidP="00DA74C7">
      <w:pPr>
        <w:pStyle w:val="Paragrafoelenco"/>
        <w:widowControl w:val="0"/>
        <w:numPr>
          <w:ilvl w:val="0"/>
          <w:numId w:val="48"/>
        </w:numPr>
        <w:tabs>
          <w:tab w:val="left" w:pos="362"/>
        </w:tabs>
        <w:autoSpaceDE w:val="0"/>
        <w:autoSpaceDN w:val="0"/>
        <w:ind w:right="166" w:firstLine="0"/>
        <w:contextualSpacing w:val="0"/>
        <w:rPr>
          <w:i/>
          <w:sz w:val="18"/>
        </w:rPr>
      </w:pPr>
      <w:r>
        <w:rPr>
          <w:i/>
          <w:sz w:val="18"/>
        </w:rPr>
        <w:t>nel caso di aggregazioni di imprese di cui all’art. 65 lettera g) del D.lgs. 36/2023 aderenti al contratto di rete ai sensi dell'art. 3, co. 4-quater, del D.L. 10 febbraio 2009, n. 5</w:t>
      </w:r>
      <w:r>
        <w:rPr>
          <w:i/>
          <w:spacing w:val="-38"/>
          <w:sz w:val="18"/>
        </w:rPr>
        <w:t xml:space="preserve"> </w:t>
      </w:r>
      <w:r>
        <w:rPr>
          <w:i/>
          <w:sz w:val="18"/>
        </w:rPr>
        <w:t>convertito con modifiche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dalla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Legge 9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aprile 2009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n. 33:</w:t>
      </w:r>
    </w:p>
    <w:p w14:paraId="5C205DE6" w14:textId="77777777" w:rsidR="00B32861" w:rsidRDefault="00B32861" w:rsidP="00DA74C7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it-IT"/>
        </w:rPr>
      </w:pPr>
    </w:p>
    <w:p w14:paraId="1FA37803" w14:textId="77777777" w:rsidR="00B32861" w:rsidRDefault="00B32861" w:rsidP="00B3286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it-IT"/>
        </w:rPr>
      </w:pPr>
    </w:p>
    <w:p w14:paraId="71DD6E14" w14:textId="77777777" w:rsidR="00B32861" w:rsidRDefault="00B32861" w:rsidP="00B3286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it-IT"/>
        </w:rPr>
      </w:pPr>
    </w:p>
    <w:p w14:paraId="3FA69346" w14:textId="77777777" w:rsidR="00B32861" w:rsidRDefault="00B32861" w:rsidP="00B6509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it-IT"/>
        </w:rPr>
      </w:pPr>
    </w:p>
    <w:p w14:paraId="0A9B50F1" w14:textId="77777777" w:rsidR="00B32861" w:rsidRDefault="00B32861" w:rsidP="00B6509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it-IT"/>
        </w:rPr>
      </w:pPr>
    </w:p>
    <w:p w14:paraId="67C3675F" w14:textId="77777777" w:rsidR="00B32861" w:rsidRDefault="00B32861" w:rsidP="00B6509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it-IT"/>
        </w:rPr>
      </w:pPr>
    </w:p>
    <w:p w14:paraId="0E2AA5AE" w14:textId="77777777" w:rsidR="00B32861" w:rsidRDefault="00B32861" w:rsidP="00B6509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it-IT"/>
        </w:rPr>
      </w:pPr>
    </w:p>
    <w:sectPr w:rsidR="00B32861" w:rsidSect="007614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94" w:right="1134" w:bottom="567" w:left="1134" w:header="51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0E72A" w14:textId="77777777" w:rsidR="0072744A" w:rsidRDefault="0072744A" w:rsidP="00CE4998">
      <w:r>
        <w:separator/>
      </w:r>
    </w:p>
  </w:endnote>
  <w:endnote w:type="continuationSeparator" w:id="0">
    <w:p w14:paraId="6C09FA0B" w14:textId="77777777" w:rsidR="0072744A" w:rsidRDefault="0072744A" w:rsidP="00CE4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DCEEA" w14:textId="77777777" w:rsidR="00B10F8D" w:rsidRDefault="00B10F8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8647722"/>
      <w:docPartObj>
        <w:docPartGallery w:val="Page Numbers (Bottom of Page)"/>
        <w:docPartUnique/>
      </w:docPartObj>
    </w:sdtPr>
    <w:sdtContent>
      <w:p w14:paraId="73F56054" w14:textId="77777777" w:rsidR="00674A58" w:rsidRDefault="00674A5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554A" w:rsidRPr="001F554A">
          <w:rPr>
            <w:noProof/>
            <w:lang w:val="it-IT"/>
          </w:rPr>
          <w:t>1</w:t>
        </w:r>
        <w:r>
          <w:fldChar w:fldCharType="end"/>
        </w:r>
      </w:p>
    </w:sdtContent>
  </w:sdt>
  <w:p w14:paraId="277D644A" w14:textId="77777777" w:rsidR="00674A58" w:rsidRDefault="00674A58" w:rsidP="00E709F4">
    <w:pPr>
      <w:pStyle w:val="Pidipagina"/>
    </w:pPr>
  </w:p>
  <w:p w14:paraId="5EDC0055" w14:textId="77777777" w:rsidR="000604B4" w:rsidRDefault="000604B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65C86" w14:textId="77777777" w:rsidR="00B10F8D" w:rsidRDefault="00B10F8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FA88A" w14:textId="77777777" w:rsidR="0072744A" w:rsidRDefault="0072744A" w:rsidP="00CE4998">
      <w:r>
        <w:separator/>
      </w:r>
    </w:p>
  </w:footnote>
  <w:footnote w:type="continuationSeparator" w:id="0">
    <w:p w14:paraId="7581E070" w14:textId="77777777" w:rsidR="0072744A" w:rsidRDefault="0072744A" w:rsidP="00CE4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59099" w14:textId="77777777" w:rsidR="00B10F8D" w:rsidRDefault="00B10F8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FE07C" w14:textId="3A337485" w:rsidR="00674A58" w:rsidRDefault="005B76F2">
    <w:pPr>
      <w:pStyle w:val="Intestazione"/>
    </w:pPr>
    <w:r>
      <w:rPr>
        <w:noProof/>
      </w:rPr>
      <w:drawing>
        <wp:inline distT="0" distB="0" distL="0" distR="0" wp14:anchorId="68FA2ED2" wp14:editId="60E31AC9">
          <wp:extent cx="3267075" cy="1228725"/>
          <wp:effectExtent l="0" t="0" r="9525" b="952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67075" cy="1228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10F8D">
      <w:rPr>
        <w:noProof/>
      </w:rPr>
      <w:drawing>
        <wp:inline distT="0" distB="0" distL="0" distR="0" wp14:anchorId="46D86A0D" wp14:editId="2A87E39B">
          <wp:extent cx="2341245" cy="585470"/>
          <wp:effectExtent l="0" t="0" r="1905" b="5080"/>
          <wp:docPr id="203881523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245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7BF871C" w14:textId="77777777" w:rsidR="000604B4" w:rsidRDefault="000604B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9030E" w14:textId="77777777" w:rsidR="00B10F8D" w:rsidRDefault="00B10F8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o"/>
      <w:lvlJc w:val="left"/>
      <w:pPr>
        <w:tabs>
          <w:tab w:val="num" w:pos="0"/>
        </w:tabs>
        <w:ind w:left="750" w:hanging="360"/>
      </w:pPr>
      <w:rPr>
        <w:rFonts w:ascii="Courier New" w:hAnsi="Courier New" w:cs="Courier New" w:hint="default"/>
      </w:r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D"/>
    <w:multiLevelType w:val="multilevel"/>
    <w:tmpl w:val="08D2BED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 w:hint="default"/>
        <w:b/>
        <w:color w:val="1F497D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  <w:rPr>
        <w:rFonts w:ascii="Calibri" w:eastAsia="Calibri" w:hAnsi="Calibri" w:cs="Calibri" w:hint="default"/>
        <w:b w:val="0"/>
        <w:i w:val="0"/>
        <w:color w:val="000000"/>
        <w:sz w:val="24"/>
        <w:szCs w:val="24"/>
        <w:shd w:val="clear" w:color="auto" w:fill="FFFF0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355" w:hanging="504"/>
      </w:pPr>
      <w:rPr>
        <w:rFonts w:ascii="Calibri" w:eastAsia="Times New Roman" w:hAnsi="Calibri" w:cs="Arial" w:hint="default"/>
        <w:b w:val="0"/>
        <w:i w:val="0"/>
        <w:strike w:val="0"/>
        <w:dstrike w:val="0"/>
        <w:color w:val="000000"/>
        <w:sz w:val="24"/>
        <w:szCs w:val="24"/>
        <w:lang w:val="it-I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069" w:hanging="792"/>
      </w:pPr>
      <w:rPr>
        <w:rFonts w:cs="Calibri" w:hint="default"/>
        <w:b/>
        <w:color w:val="1F497D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Calibri" w:hint="default"/>
        <w:b/>
        <w:color w:val="1F497D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Calibri" w:hint="default"/>
        <w:b/>
        <w:color w:val="1F497D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Calibri" w:hint="default"/>
        <w:b/>
        <w:color w:val="1F497D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Calibri" w:hint="default"/>
        <w:b/>
        <w:color w:val="1F497D"/>
        <w:sz w:val="24"/>
        <w:szCs w:val="24"/>
      </w:rPr>
    </w:lvl>
  </w:abstractNum>
  <w:abstractNum w:abstractNumId="13" w15:restartNumberingAfterBreak="0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</w:abstractNum>
  <w:abstractNum w:abstractNumId="16" w15:restartNumberingAfterBreak="0">
    <w:nsid w:val="00000012"/>
    <w:multiLevelType w:val="singleLevel"/>
    <w:tmpl w:val="00000012"/>
    <w:name w:val="WW8Num19"/>
    <w:lvl w:ilvl="0">
      <w:numFmt w:val="bullet"/>
      <w:lvlText w:val=""/>
      <w:lvlJc w:val="left"/>
      <w:pPr>
        <w:tabs>
          <w:tab w:val="num" w:pos="-218"/>
        </w:tabs>
        <w:ind w:left="502" w:hanging="360"/>
      </w:pPr>
      <w:rPr>
        <w:rFonts w:ascii="Wingdings" w:hAnsi="Wingdings" w:cs="Times New Roman" w:hint="default"/>
        <w:b w:val="0"/>
        <w:color w:val="000000"/>
        <w:sz w:val="24"/>
        <w:szCs w:val="24"/>
        <w:lang w:val="en-US"/>
      </w:rPr>
    </w:lvl>
  </w:abstractNum>
  <w:abstractNum w:abstractNumId="17" w15:restartNumberingAfterBreak="0">
    <w:nsid w:val="0000001B"/>
    <w:multiLevelType w:val="singleLevel"/>
    <w:tmpl w:val="0000001B"/>
    <w:name w:val="WW8Num28"/>
    <w:lvl w:ilvl="0">
      <w:start w:val="1"/>
      <w:numFmt w:val="bullet"/>
      <w:lvlText w:val="o"/>
      <w:lvlJc w:val="left"/>
      <w:pPr>
        <w:tabs>
          <w:tab w:val="num" w:pos="0"/>
        </w:tabs>
        <w:ind w:left="750" w:hanging="360"/>
      </w:pPr>
      <w:rPr>
        <w:rFonts w:ascii="Courier New" w:hAnsi="Courier New" w:cs="Courier New" w:hint="default"/>
      </w:rPr>
    </w:lvl>
  </w:abstractNum>
  <w:abstractNum w:abstractNumId="18" w15:restartNumberingAfterBreak="0">
    <w:nsid w:val="00317DE6"/>
    <w:multiLevelType w:val="hybridMultilevel"/>
    <w:tmpl w:val="8346A556"/>
    <w:lvl w:ilvl="0" w:tplc="5EA8C044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2E06F7A"/>
    <w:multiLevelType w:val="hybridMultilevel"/>
    <w:tmpl w:val="3F7E26E2"/>
    <w:lvl w:ilvl="0" w:tplc="A7D6352C">
      <w:start w:val="1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07CF4531"/>
    <w:multiLevelType w:val="hybridMultilevel"/>
    <w:tmpl w:val="EADA6B4C"/>
    <w:lvl w:ilvl="0" w:tplc="0410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853077F"/>
    <w:multiLevelType w:val="hybridMultilevel"/>
    <w:tmpl w:val="38BE2100"/>
    <w:lvl w:ilvl="0" w:tplc="3D8C9846">
      <w:start w:val="4"/>
      <w:numFmt w:val="bullet"/>
      <w:lvlText w:val="-"/>
      <w:lvlJc w:val="left"/>
      <w:pPr>
        <w:ind w:left="786" w:hanging="360"/>
      </w:pPr>
      <w:rPr>
        <w:rFonts w:ascii="Tahoma" w:eastAsia="Times New Roman" w:hAnsi="Tahoma" w:cs="Tahoma" w:hint="default"/>
        <w:b/>
      </w:rPr>
    </w:lvl>
    <w:lvl w:ilvl="1" w:tplc="0410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08AC5055"/>
    <w:multiLevelType w:val="hybridMultilevel"/>
    <w:tmpl w:val="BD5CE74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D45C97"/>
    <w:multiLevelType w:val="hybridMultilevel"/>
    <w:tmpl w:val="4AECA0A4"/>
    <w:lvl w:ilvl="0" w:tplc="00000012">
      <w:numFmt w:val="bullet"/>
      <w:lvlText w:val=""/>
      <w:lvlJc w:val="left"/>
      <w:pPr>
        <w:ind w:left="781" w:hanging="360"/>
      </w:pPr>
      <w:rPr>
        <w:rFonts w:ascii="Wingdings" w:hAnsi="Wingdings" w:cs="Times New Roman" w:hint="default"/>
        <w:b w:val="0"/>
        <w:color w:val="000000"/>
        <w:sz w:val="24"/>
        <w:szCs w:val="24"/>
        <w:lang w:val="en-US"/>
      </w:rPr>
    </w:lvl>
    <w:lvl w:ilvl="1" w:tplc="0410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4" w15:restartNumberingAfterBreak="0">
    <w:nsid w:val="1D172E6B"/>
    <w:multiLevelType w:val="hybridMultilevel"/>
    <w:tmpl w:val="FFCA8E94"/>
    <w:lvl w:ilvl="0" w:tplc="254428D2">
      <w:numFmt w:val="bullet"/>
      <w:lvlText w:val=""/>
      <w:lvlJc w:val="left"/>
      <w:pPr>
        <w:ind w:left="515" w:hanging="284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54081356">
      <w:numFmt w:val="bullet"/>
      <w:lvlText w:val="•"/>
      <w:lvlJc w:val="left"/>
      <w:pPr>
        <w:ind w:left="1764" w:hanging="284"/>
      </w:pPr>
      <w:rPr>
        <w:rFonts w:hint="default"/>
        <w:lang w:val="it-IT" w:eastAsia="en-US" w:bidi="ar-SA"/>
      </w:rPr>
    </w:lvl>
    <w:lvl w:ilvl="2" w:tplc="2C680276">
      <w:numFmt w:val="bullet"/>
      <w:lvlText w:val="•"/>
      <w:lvlJc w:val="left"/>
      <w:pPr>
        <w:ind w:left="3008" w:hanging="284"/>
      </w:pPr>
      <w:rPr>
        <w:rFonts w:hint="default"/>
        <w:lang w:val="it-IT" w:eastAsia="en-US" w:bidi="ar-SA"/>
      </w:rPr>
    </w:lvl>
    <w:lvl w:ilvl="3" w:tplc="D33E9E74">
      <w:numFmt w:val="bullet"/>
      <w:lvlText w:val="•"/>
      <w:lvlJc w:val="left"/>
      <w:pPr>
        <w:ind w:left="4252" w:hanging="284"/>
      </w:pPr>
      <w:rPr>
        <w:rFonts w:hint="default"/>
        <w:lang w:val="it-IT" w:eastAsia="en-US" w:bidi="ar-SA"/>
      </w:rPr>
    </w:lvl>
    <w:lvl w:ilvl="4" w:tplc="4F2E0CF6">
      <w:numFmt w:val="bullet"/>
      <w:lvlText w:val="•"/>
      <w:lvlJc w:val="left"/>
      <w:pPr>
        <w:ind w:left="5496" w:hanging="284"/>
      </w:pPr>
      <w:rPr>
        <w:rFonts w:hint="default"/>
        <w:lang w:val="it-IT" w:eastAsia="en-US" w:bidi="ar-SA"/>
      </w:rPr>
    </w:lvl>
    <w:lvl w:ilvl="5" w:tplc="8316886E">
      <w:numFmt w:val="bullet"/>
      <w:lvlText w:val="•"/>
      <w:lvlJc w:val="left"/>
      <w:pPr>
        <w:ind w:left="6740" w:hanging="284"/>
      </w:pPr>
      <w:rPr>
        <w:rFonts w:hint="default"/>
        <w:lang w:val="it-IT" w:eastAsia="en-US" w:bidi="ar-SA"/>
      </w:rPr>
    </w:lvl>
    <w:lvl w:ilvl="6" w:tplc="7AA69120">
      <w:numFmt w:val="bullet"/>
      <w:lvlText w:val="•"/>
      <w:lvlJc w:val="left"/>
      <w:pPr>
        <w:ind w:left="7984" w:hanging="284"/>
      </w:pPr>
      <w:rPr>
        <w:rFonts w:hint="default"/>
        <w:lang w:val="it-IT" w:eastAsia="en-US" w:bidi="ar-SA"/>
      </w:rPr>
    </w:lvl>
    <w:lvl w:ilvl="7" w:tplc="027A78F4">
      <w:numFmt w:val="bullet"/>
      <w:lvlText w:val="•"/>
      <w:lvlJc w:val="left"/>
      <w:pPr>
        <w:ind w:left="9228" w:hanging="284"/>
      </w:pPr>
      <w:rPr>
        <w:rFonts w:hint="default"/>
        <w:lang w:val="it-IT" w:eastAsia="en-US" w:bidi="ar-SA"/>
      </w:rPr>
    </w:lvl>
    <w:lvl w:ilvl="8" w:tplc="B462808C">
      <w:numFmt w:val="bullet"/>
      <w:lvlText w:val="•"/>
      <w:lvlJc w:val="left"/>
      <w:pPr>
        <w:ind w:left="10472" w:hanging="284"/>
      </w:pPr>
      <w:rPr>
        <w:rFonts w:hint="default"/>
        <w:lang w:val="it-IT" w:eastAsia="en-US" w:bidi="ar-SA"/>
      </w:rPr>
    </w:lvl>
  </w:abstractNum>
  <w:abstractNum w:abstractNumId="25" w15:restartNumberingAfterBreak="0">
    <w:nsid w:val="1D9D510D"/>
    <w:multiLevelType w:val="hybridMultilevel"/>
    <w:tmpl w:val="39689E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5305C1F"/>
    <w:multiLevelType w:val="hybridMultilevel"/>
    <w:tmpl w:val="9208B32E"/>
    <w:lvl w:ilvl="0" w:tplc="8744B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8DA6339"/>
    <w:multiLevelType w:val="hybridMultilevel"/>
    <w:tmpl w:val="D916DFAE"/>
    <w:lvl w:ilvl="0" w:tplc="4E5E004C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8" w15:restartNumberingAfterBreak="0">
    <w:nsid w:val="296A1013"/>
    <w:multiLevelType w:val="hybridMultilevel"/>
    <w:tmpl w:val="522CFB1A"/>
    <w:lvl w:ilvl="0" w:tplc="63E0FD0A">
      <w:start w:val="1"/>
      <w:numFmt w:val="decimal"/>
      <w:lvlText w:val="%1)"/>
      <w:lvlJc w:val="left"/>
      <w:pPr>
        <w:ind w:left="6315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A242A1A"/>
    <w:multiLevelType w:val="hybridMultilevel"/>
    <w:tmpl w:val="DDE647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9B01F5"/>
    <w:multiLevelType w:val="multilevel"/>
    <w:tmpl w:val="D93E98A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 w:hint="default"/>
        <w:b/>
        <w:color w:val="1F497D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  <w:rPr>
        <w:rFonts w:ascii="Calibri" w:eastAsia="Calibri" w:hAnsi="Calibri" w:cs="Calibri" w:hint="default"/>
        <w:b w:val="0"/>
        <w:i w:val="0"/>
        <w:color w:val="000000"/>
        <w:sz w:val="24"/>
        <w:szCs w:val="24"/>
        <w:shd w:val="clear" w:color="auto" w:fill="FFFF0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355" w:hanging="504"/>
      </w:pPr>
      <w:rPr>
        <w:rFonts w:ascii="Calibri" w:eastAsia="Times New Roman" w:hAnsi="Calibri" w:cs="Arial" w:hint="default"/>
        <w:b w:val="0"/>
        <w:i w:val="0"/>
        <w:strike w:val="0"/>
        <w:dstrike w:val="0"/>
        <w:color w:val="000000"/>
        <w:sz w:val="24"/>
        <w:szCs w:val="24"/>
        <w:lang w:val="it-I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069" w:hanging="792"/>
      </w:pPr>
      <w:rPr>
        <w:rFonts w:cs="Calibri" w:hint="default"/>
        <w:b/>
        <w:color w:val="1F497D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Calibri" w:hint="default"/>
        <w:b/>
        <w:color w:val="1F497D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Calibri" w:hint="default"/>
        <w:b/>
        <w:color w:val="1F497D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Calibri" w:hint="default"/>
        <w:b/>
        <w:color w:val="1F497D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Calibri" w:hint="default"/>
        <w:b/>
        <w:color w:val="1F497D"/>
        <w:sz w:val="24"/>
        <w:szCs w:val="24"/>
      </w:rPr>
    </w:lvl>
  </w:abstractNum>
  <w:abstractNum w:abstractNumId="31" w15:restartNumberingAfterBreak="0">
    <w:nsid w:val="41FA60B1"/>
    <w:multiLevelType w:val="hybridMultilevel"/>
    <w:tmpl w:val="6BF6208C"/>
    <w:lvl w:ilvl="0" w:tplc="E82687A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3C17ACE"/>
    <w:multiLevelType w:val="hybridMultilevel"/>
    <w:tmpl w:val="1A686EF2"/>
    <w:lvl w:ilvl="0" w:tplc="658874EE">
      <w:start w:val="14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47CF1D12"/>
    <w:multiLevelType w:val="hybridMultilevel"/>
    <w:tmpl w:val="B87023A4"/>
    <w:lvl w:ilvl="0" w:tplc="00000012">
      <w:numFmt w:val="bullet"/>
      <w:lvlText w:val=""/>
      <w:lvlJc w:val="left"/>
      <w:pPr>
        <w:ind w:left="780" w:hanging="360"/>
      </w:pPr>
      <w:rPr>
        <w:rFonts w:ascii="Wingdings" w:hAnsi="Wingdings" w:cs="Times New Roman" w:hint="default"/>
        <w:b w:val="0"/>
        <w:color w:val="000000"/>
        <w:sz w:val="24"/>
        <w:szCs w:val="24"/>
        <w:lang w:val="en-US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484C53CC"/>
    <w:multiLevelType w:val="hybridMultilevel"/>
    <w:tmpl w:val="74509C78"/>
    <w:lvl w:ilvl="0" w:tplc="3FA61E38">
      <w:start w:val="1"/>
      <w:numFmt w:val="decimal"/>
      <w:lvlText w:val="%1)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B75590"/>
    <w:multiLevelType w:val="multilevel"/>
    <w:tmpl w:val="D93E98A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 w:hint="default"/>
        <w:b/>
        <w:color w:val="1F497D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  <w:rPr>
        <w:rFonts w:ascii="Calibri" w:eastAsia="Calibri" w:hAnsi="Calibri" w:cs="Calibri" w:hint="default"/>
        <w:b w:val="0"/>
        <w:i w:val="0"/>
        <w:color w:val="000000"/>
        <w:sz w:val="24"/>
        <w:szCs w:val="24"/>
        <w:shd w:val="clear" w:color="auto" w:fill="FFFF0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355" w:hanging="504"/>
      </w:pPr>
      <w:rPr>
        <w:rFonts w:ascii="Calibri" w:eastAsia="Times New Roman" w:hAnsi="Calibri" w:cs="Arial" w:hint="default"/>
        <w:b w:val="0"/>
        <w:i w:val="0"/>
        <w:strike w:val="0"/>
        <w:dstrike w:val="0"/>
        <w:color w:val="000000"/>
        <w:sz w:val="24"/>
        <w:szCs w:val="24"/>
        <w:lang w:val="it-I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069" w:hanging="792"/>
      </w:pPr>
      <w:rPr>
        <w:rFonts w:cs="Calibri" w:hint="default"/>
        <w:b/>
        <w:color w:val="1F497D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Calibri" w:hint="default"/>
        <w:b/>
        <w:color w:val="1F497D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Calibri" w:hint="default"/>
        <w:b/>
        <w:color w:val="1F497D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Calibri" w:hint="default"/>
        <w:b/>
        <w:color w:val="1F497D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Calibri" w:hint="default"/>
        <w:b/>
        <w:color w:val="1F497D"/>
        <w:sz w:val="24"/>
        <w:szCs w:val="24"/>
      </w:rPr>
    </w:lvl>
  </w:abstractNum>
  <w:abstractNum w:abstractNumId="36" w15:restartNumberingAfterBreak="0">
    <w:nsid w:val="491F7EE6"/>
    <w:multiLevelType w:val="hybridMultilevel"/>
    <w:tmpl w:val="192608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313860"/>
    <w:multiLevelType w:val="hybridMultilevel"/>
    <w:tmpl w:val="CC7C6970"/>
    <w:lvl w:ilvl="0" w:tplc="DC2C35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0F2F6A"/>
    <w:multiLevelType w:val="hybridMultilevel"/>
    <w:tmpl w:val="3DA2C0B2"/>
    <w:lvl w:ilvl="0" w:tplc="9D44BD9A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6505C6"/>
    <w:multiLevelType w:val="hybridMultilevel"/>
    <w:tmpl w:val="4C6AF1AA"/>
    <w:lvl w:ilvl="0" w:tplc="9FC6F08A">
      <w:start w:val="1"/>
      <w:numFmt w:val="upperLetter"/>
      <w:lvlText w:val="%1)"/>
      <w:lvlJc w:val="left"/>
      <w:pPr>
        <w:ind w:left="951" w:hanging="360"/>
        <w:jc w:val="left"/>
      </w:pPr>
      <w:rPr>
        <w:rFonts w:hint="default"/>
        <w:b/>
        <w:bCs/>
        <w:i/>
        <w:iCs/>
        <w:spacing w:val="-1"/>
        <w:w w:val="100"/>
        <w:lang w:val="it-IT" w:eastAsia="en-US" w:bidi="ar-SA"/>
      </w:rPr>
    </w:lvl>
    <w:lvl w:ilvl="1" w:tplc="5E126B3E">
      <w:numFmt w:val="bullet"/>
      <w:lvlText w:val="•"/>
      <w:lvlJc w:val="left"/>
      <w:pPr>
        <w:ind w:left="2160" w:hanging="360"/>
      </w:pPr>
      <w:rPr>
        <w:rFonts w:hint="default"/>
        <w:lang w:val="it-IT" w:eastAsia="en-US" w:bidi="ar-SA"/>
      </w:rPr>
    </w:lvl>
    <w:lvl w:ilvl="2" w:tplc="9AF67CCC">
      <w:numFmt w:val="bullet"/>
      <w:lvlText w:val="•"/>
      <w:lvlJc w:val="left"/>
      <w:pPr>
        <w:ind w:left="3360" w:hanging="360"/>
      </w:pPr>
      <w:rPr>
        <w:rFonts w:hint="default"/>
        <w:lang w:val="it-IT" w:eastAsia="en-US" w:bidi="ar-SA"/>
      </w:rPr>
    </w:lvl>
    <w:lvl w:ilvl="3" w:tplc="2A0EE3FA">
      <w:numFmt w:val="bullet"/>
      <w:lvlText w:val="•"/>
      <w:lvlJc w:val="left"/>
      <w:pPr>
        <w:ind w:left="4560" w:hanging="360"/>
      </w:pPr>
      <w:rPr>
        <w:rFonts w:hint="default"/>
        <w:lang w:val="it-IT" w:eastAsia="en-US" w:bidi="ar-SA"/>
      </w:rPr>
    </w:lvl>
    <w:lvl w:ilvl="4" w:tplc="8E78086A">
      <w:numFmt w:val="bullet"/>
      <w:lvlText w:val="•"/>
      <w:lvlJc w:val="left"/>
      <w:pPr>
        <w:ind w:left="5760" w:hanging="360"/>
      </w:pPr>
      <w:rPr>
        <w:rFonts w:hint="default"/>
        <w:lang w:val="it-IT" w:eastAsia="en-US" w:bidi="ar-SA"/>
      </w:rPr>
    </w:lvl>
    <w:lvl w:ilvl="5" w:tplc="331E7BC8">
      <w:numFmt w:val="bullet"/>
      <w:lvlText w:val="•"/>
      <w:lvlJc w:val="left"/>
      <w:pPr>
        <w:ind w:left="6960" w:hanging="360"/>
      </w:pPr>
      <w:rPr>
        <w:rFonts w:hint="default"/>
        <w:lang w:val="it-IT" w:eastAsia="en-US" w:bidi="ar-SA"/>
      </w:rPr>
    </w:lvl>
    <w:lvl w:ilvl="6" w:tplc="16C85748">
      <w:numFmt w:val="bullet"/>
      <w:lvlText w:val="•"/>
      <w:lvlJc w:val="left"/>
      <w:pPr>
        <w:ind w:left="8160" w:hanging="360"/>
      </w:pPr>
      <w:rPr>
        <w:rFonts w:hint="default"/>
        <w:lang w:val="it-IT" w:eastAsia="en-US" w:bidi="ar-SA"/>
      </w:rPr>
    </w:lvl>
    <w:lvl w:ilvl="7" w:tplc="C0F4E0AC">
      <w:numFmt w:val="bullet"/>
      <w:lvlText w:val="•"/>
      <w:lvlJc w:val="left"/>
      <w:pPr>
        <w:ind w:left="9360" w:hanging="360"/>
      </w:pPr>
      <w:rPr>
        <w:rFonts w:hint="default"/>
        <w:lang w:val="it-IT" w:eastAsia="en-US" w:bidi="ar-SA"/>
      </w:rPr>
    </w:lvl>
    <w:lvl w:ilvl="8" w:tplc="BF5825D4">
      <w:numFmt w:val="bullet"/>
      <w:lvlText w:val="•"/>
      <w:lvlJc w:val="left"/>
      <w:pPr>
        <w:ind w:left="10560" w:hanging="360"/>
      </w:pPr>
      <w:rPr>
        <w:rFonts w:hint="default"/>
        <w:lang w:val="it-IT" w:eastAsia="en-US" w:bidi="ar-SA"/>
      </w:rPr>
    </w:lvl>
  </w:abstractNum>
  <w:abstractNum w:abstractNumId="40" w15:restartNumberingAfterBreak="0">
    <w:nsid w:val="525A1071"/>
    <w:multiLevelType w:val="hybridMultilevel"/>
    <w:tmpl w:val="C4F22F86"/>
    <w:lvl w:ilvl="0" w:tplc="85684E86">
      <w:numFmt w:val="bullet"/>
      <w:lvlText w:val="-"/>
      <w:lvlJc w:val="left"/>
      <w:pPr>
        <w:ind w:left="515" w:hanging="284"/>
      </w:pPr>
      <w:rPr>
        <w:rFonts w:ascii="Arial MT" w:eastAsia="Arial MT" w:hAnsi="Arial MT" w:cs="Arial MT" w:hint="default"/>
        <w:w w:val="99"/>
        <w:sz w:val="20"/>
        <w:szCs w:val="20"/>
        <w:lang w:val="it-IT" w:eastAsia="en-US" w:bidi="ar-SA"/>
      </w:rPr>
    </w:lvl>
    <w:lvl w:ilvl="1" w:tplc="D090AC04">
      <w:numFmt w:val="bullet"/>
      <w:lvlText w:val="-"/>
      <w:lvlJc w:val="left"/>
      <w:pPr>
        <w:ind w:left="951" w:hanging="360"/>
      </w:pPr>
      <w:rPr>
        <w:rFonts w:ascii="Arial MT" w:eastAsia="Arial MT" w:hAnsi="Arial MT" w:cs="Arial MT" w:hint="default"/>
        <w:w w:val="99"/>
        <w:sz w:val="20"/>
        <w:szCs w:val="20"/>
        <w:lang w:val="it-IT" w:eastAsia="en-US" w:bidi="ar-SA"/>
      </w:rPr>
    </w:lvl>
    <w:lvl w:ilvl="2" w:tplc="82649B16">
      <w:numFmt w:val="bullet"/>
      <w:lvlText w:val="•"/>
      <w:lvlJc w:val="left"/>
      <w:pPr>
        <w:ind w:left="2293" w:hanging="360"/>
      </w:pPr>
      <w:rPr>
        <w:rFonts w:hint="default"/>
        <w:lang w:val="it-IT" w:eastAsia="en-US" w:bidi="ar-SA"/>
      </w:rPr>
    </w:lvl>
    <w:lvl w:ilvl="3" w:tplc="050AC41E">
      <w:numFmt w:val="bullet"/>
      <w:lvlText w:val="•"/>
      <w:lvlJc w:val="left"/>
      <w:pPr>
        <w:ind w:left="3626" w:hanging="360"/>
      </w:pPr>
      <w:rPr>
        <w:rFonts w:hint="default"/>
        <w:lang w:val="it-IT" w:eastAsia="en-US" w:bidi="ar-SA"/>
      </w:rPr>
    </w:lvl>
    <w:lvl w:ilvl="4" w:tplc="6C7EB480">
      <w:numFmt w:val="bullet"/>
      <w:lvlText w:val="•"/>
      <w:lvlJc w:val="left"/>
      <w:pPr>
        <w:ind w:left="4960" w:hanging="360"/>
      </w:pPr>
      <w:rPr>
        <w:rFonts w:hint="default"/>
        <w:lang w:val="it-IT" w:eastAsia="en-US" w:bidi="ar-SA"/>
      </w:rPr>
    </w:lvl>
    <w:lvl w:ilvl="5" w:tplc="493E3DEE">
      <w:numFmt w:val="bullet"/>
      <w:lvlText w:val="•"/>
      <w:lvlJc w:val="left"/>
      <w:pPr>
        <w:ind w:left="6293" w:hanging="360"/>
      </w:pPr>
      <w:rPr>
        <w:rFonts w:hint="default"/>
        <w:lang w:val="it-IT" w:eastAsia="en-US" w:bidi="ar-SA"/>
      </w:rPr>
    </w:lvl>
    <w:lvl w:ilvl="6" w:tplc="24FAF0B4">
      <w:numFmt w:val="bullet"/>
      <w:lvlText w:val="•"/>
      <w:lvlJc w:val="left"/>
      <w:pPr>
        <w:ind w:left="7626" w:hanging="360"/>
      </w:pPr>
      <w:rPr>
        <w:rFonts w:hint="default"/>
        <w:lang w:val="it-IT" w:eastAsia="en-US" w:bidi="ar-SA"/>
      </w:rPr>
    </w:lvl>
    <w:lvl w:ilvl="7" w:tplc="ADC4D13C">
      <w:numFmt w:val="bullet"/>
      <w:lvlText w:val="•"/>
      <w:lvlJc w:val="left"/>
      <w:pPr>
        <w:ind w:left="8960" w:hanging="360"/>
      </w:pPr>
      <w:rPr>
        <w:rFonts w:hint="default"/>
        <w:lang w:val="it-IT" w:eastAsia="en-US" w:bidi="ar-SA"/>
      </w:rPr>
    </w:lvl>
    <w:lvl w:ilvl="8" w:tplc="8B92F100">
      <w:numFmt w:val="bullet"/>
      <w:lvlText w:val="•"/>
      <w:lvlJc w:val="left"/>
      <w:pPr>
        <w:ind w:left="10293" w:hanging="360"/>
      </w:pPr>
      <w:rPr>
        <w:rFonts w:hint="default"/>
        <w:lang w:val="it-IT" w:eastAsia="en-US" w:bidi="ar-SA"/>
      </w:rPr>
    </w:lvl>
  </w:abstractNum>
  <w:abstractNum w:abstractNumId="41" w15:restartNumberingAfterBreak="0">
    <w:nsid w:val="556F386C"/>
    <w:multiLevelType w:val="hybridMultilevel"/>
    <w:tmpl w:val="8056C5F4"/>
    <w:lvl w:ilvl="0" w:tplc="00000012">
      <w:numFmt w:val="bullet"/>
      <w:lvlText w:val=""/>
      <w:lvlJc w:val="left"/>
      <w:pPr>
        <w:ind w:left="720" w:hanging="360"/>
      </w:pPr>
      <w:rPr>
        <w:rFonts w:ascii="Wingdings" w:hAnsi="Wingdings" w:cs="Times New Roman" w:hint="default"/>
        <w:b w:val="0"/>
        <w:color w:val="000000"/>
        <w:sz w:val="24"/>
        <w:szCs w:val="24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0923E9"/>
    <w:multiLevelType w:val="hybridMultilevel"/>
    <w:tmpl w:val="C114BBC0"/>
    <w:lvl w:ilvl="0" w:tplc="AE3CAF7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CE14C5"/>
    <w:multiLevelType w:val="hybridMultilevel"/>
    <w:tmpl w:val="0E02A06A"/>
    <w:lvl w:ilvl="0" w:tplc="7C7C122E">
      <w:start w:val="1"/>
      <w:numFmt w:val="decimal"/>
      <w:lvlText w:val="%1)"/>
      <w:lvlJc w:val="left"/>
      <w:pPr>
        <w:ind w:left="4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140" w:hanging="360"/>
      </w:pPr>
    </w:lvl>
    <w:lvl w:ilvl="2" w:tplc="0410001B">
      <w:start w:val="1"/>
      <w:numFmt w:val="lowerRoman"/>
      <w:lvlText w:val="%3."/>
      <w:lvlJc w:val="right"/>
      <w:pPr>
        <w:ind w:left="1860" w:hanging="180"/>
      </w:pPr>
    </w:lvl>
    <w:lvl w:ilvl="3" w:tplc="0410000F">
      <w:start w:val="1"/>
      <w:numFmt w:val="decimal"/>
      <w:lvlText w:val="%4."/>
      <w:lvlJc w:val="left"/>
      <w:pPr>
        <w:ind w:left="2580" w:hanging="360"/>
      </w:pPr>
    </w:lvl>
    <w:lvl w:ilvl="4" w:tplc="04100019">
      <w:start w:val="1"/>
      <w:numFmt w:val="lowerLetter"/>
      <w:lvlText w:val="%5."/>
      <w:lvlJc w:val="left"/>
      <w:pPr>
        <w:ind w:left="3300" w:hanging="360"/>
      </w:pPr>
    </w:lvl>
    <w:lvl w:ilvl="5" w:tplc="0410001B">
      <w:start w:val="1"/>
      <w:numFmt w:val="lowerRoman"/>
      <w:lvlText w:val="%6."/>
      <w:lvlJc w:val="right"/>
      <w:pPr>
        <w:ind w:left="4020" w:hanging="180"/>
      </w:pPr>
    </w:lvl>
    <w:lvl w:ilvl="6" w:tplc="0410000F">
      <w:start w:val="1"/>
      <w:numFmt w:val="decimal"/>
      <w:lvlText w:val="%7."/>
      <w:lvlJc w:val="left"/>
      <w:pPr>
        <w:ind w:left="4740" w:hanging="360"/>
      </w:pPr>
    </w:lvl>
    <w:lvl w:ilvl="7" w:tplc="04100019">
      <w:start w:val="1"/>
      <w:numFmt w:val="lowerLetter"/>
      <w:lvlText w:val="%8."/>
      <w:lvlJc w:val="left"/>
      <w:pPr>
        <w:ind w:left="5460" w:hanging="360"/>
      </w:pPr>
    </w:lvl>
    <w:lvl w:ilvl="8" w:tplc="0410001B">
      <w:start w:val="1"/>
      <w:numFmt w:val="lowerRoman"/>
      <w:lvlText w:val="%9."/>
      <w:lvlJc w:val="right"/>
      <w:pPr>
        <w:ind w:left="6180" w:hanging="180"/>
      </w:pPr>
    </w:lvl>
  </w:abstractNum>
  <w:abstractNum w:abstractNumId="44" w15:restartNumberingAfterBreak="0">
    <w:nsid w:val="6E7714FC"/>
    <w:multiLevelType w:val="hybridMultilevel"/>
    <w:tmpl w:val="5F9EB4A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0C09E5"/>
    <w:multiLevelType w:val="hybridMultilevel"/>
    <w:tmpl w:val="580C58A6"/>
    <w:lvl w:ilvl="0" w:tplc="0E4E292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2BB32FA"/>
    <w:multiLevelType w:val="hybridMultilevel"/>
    <w:tmpl w:val="9F88CBE2"/>
    <w:lvl w:ilvl="0" w:tplc="4B82346A">
      <w:numFmt w:val="bullet"/>
      <w:lvlText w:val="•"/>
      <w:lvlJc w:val="left"/>
      <w:pPr>
        <w:ind w:left="231" w:hanging="154"/>
      </w:pPr>
      <w:rPr>
        <w:rFonts w:ascii="Calibri" w:eastAsia="Calibri" w:hAnsi="Calibri" w:cs="Calibri" w:hint="default"/>
        <w:i/>
        <w:iCs/>
        <w:w w:val="100"/>
        <w:sz w:val="18"/>
        <w:szCs w:val="18"/>
        <w:lang w:val="it-IT" w:eastAsia="en-US" w:bidi="ar-SA"/>
      </w:rPr>
    </w:lvl>
    <w:lvl w:ilvl="1" w:tplc="0E3440A2">
      <w:numFmt w:val="bullet"/>
      <w:lvlText w:val="•"/>
      <w:lvlJc w:val="left"/>
      <w:pPr>
        <w:ind w:left="1512" w:hanging="154"/>
      </w:pPr>
      <w:rPr>
        <w:rFonts w:hint="default"/>
        <w:lang w:val="it-IT" w:eastAsia="en-US" w:bidi="ar-SA"/>
      </w:rPr>
    </w:lvl>
    <w:lvl w:ilvl="2" w:tplc="1BAACF92">
      <w:numFmt w:val="bullet"/>
      <w:lvlText w:val="•"/>
      <w:lvlJc w:val="left"/>
      <w:pPr>
        <w:ind w:left="2784" w:hanging="154"/>
      </w:pPr>
      <w:rPr>
        <w:rFonts w:hint="default"/>
        <w:lang w:val="it-IT" w:eastAsia="en-US" w:bidi="ar-SA"/>
      </w:rPr>
    </w:lvl>
    <w:lvl w:ilvl="3" w:tplc="D4AEA2BE">
      <w:numFmt w:val="bullet"/>
      <w:lvlText w:val="•"/>
      <w:lvlJc w:val="left"/>
      <w:pPr>
        <w:ind w:left="4056" w:hanging="154"/>
      </w:pPr>
      <w:rPr>
        <w:rFonts w:hint="default"/>
        <w:lang w:val="it-IT" w:eastAsia="en-US" w:bidi="ar-SA"/>
      </w:rPr>
    </w:lvl>
    <w:lvl w:ilvl="4" w:tplc="051A217E">
      <w:numFmt w:val="bullet"/>
      <w:lvlText w:val="•"/>
      <w:lvlJc w:val="left"/>
      <w:pPr>
        <w:ind w:left="5328" w:hanging="154"/>
      </w:pPr>
      <w:rPr>
        <w:rFonts w:hint="default"/>
        <w:lang w:val="it-IT" w:eastAsia="en-US" w:bidi="ar-SA"/>
      </w:rPr>
    </w:lvl>
    <w:lvl w:ilvl="5" w:tplc="2FE48BB2">
      <w:numFmt w:val="bullet"/>
      <w:lvlText w:val="•"/>
      <w:lvlJc w:val="left"/>
      <w:pPr>
        <w:ind w:left="6600" w:hanging="154"/>
      </w:pPr>
      <w:rPr>
        <w:rFonts w:hint="default"/>
        <w:lang w:val="it-IT" w:eastAsia="en-US" w:bidi="ar-SA"/>
      </w:rPr>
    </w:lvl>
    <w:lvl w:ilvl="6" w:tplc="BC00C3B4">
      <w:numFmt w:val="bullet"/>
      <w:lvlText w:val="•"/>
      <w:lvlJc w:val="left"/>
      <w:pPr>
        <w:ind w:left="7872" w:hanging="154"/>
      </w:pPr>
      <w:rPr>
        <w:rFonts w:hint="default"/>
        <w:lang w:val="it-IT" w:eastAsia="en-US" w:bidi="ar-SA"/>
      </w:rPr>
    </w:lvl>
    <w:lvl w:ilvl="7" w:tplc="67A0D462">
      <w:numFmt w:val="bullet"/>
      <w:lvlText w:val="•"/>
      <w:lvlJc w:val="left"/>
      <w:pPr>
        <w:ind w:left="9144" w:hanging="154"/>
      </w:pPr>
      <w:rPr>
        <w:rFonts w:hint="default"/>
        <w:lang w:val="it-IT" w:eastAsia="en-US" w:bidi="ar-SA"/>
      </w:rPr>
    </w:lvl>
    <w:lvl w:ilvl="8" w:tplc="421A3B54">
      <w:numFmt w:val="bullet"/>
      <w:lvlText w:val="•"/>
      <w:lvlJc w:val="left"/>
      <w:pPr>
        <w:ind w:left="10416" w:hanging="154"/>
      </w:pPr>
      <w:rPr>
        <w:rFonts w:hint="default"/>
        <w:lang w:val="it-IT" w:eastAsia="en-US" w:bidi="ar-SA"/>
      </w:rPr>
    </w:lvl>
  </w:abstractNum>
  <w:abstractNum w:abstractNumId="47" w15:restartNumberingAfterBreak="0">
    <w:nsid w:val="73932F1F"/>
    <w:multiLevelType w:val="hybridMultilevel"/>
    <w:tmpl w:val="CA025602"/>
    <w:lvl w:ilvl="0" w:tplc="0410000B">
      <w:start w:val="1"/>
      <w:numFmt w:val="bullet"/>
      <w:lvlText w:val=""/>
      <w:lvlJc w:val="left"/>
      <w:pPr>
        <w:tabs>
          <w:tab w:val="num" w:pos="1648"/>
        </w:tabs>
        <w:ind w:left="164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368"/>
        </w:tabs>
        <w:ind w:left="23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28"/>
        </w:tabs>
        <w:ind w:left="45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88"/>
        </w:tabs>
        <w:ind w:left="66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08"/>
        </w:tabs>
        <w:ind w:left="7408" w:hanging="360"/>
      </w:pPr>
      <w:rPr>
        <w:rFonts w:ascii="Wingdings" w:hAnsi="Wingdings" w:hint="default"/>
      </w:rPr>
    </w:lvl>
  </w:abstractNum>
  <w:abstractNum w:abstractNumId="48" w15:restartNumberingAfterBreak="0">
    <w:nsid w:val="75E3505C"/>
    <w:multiLevelType w:val="multilevel"/>
    <w:tmpl w:val="D93E98A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 w:hint="default"/>
        <w:b/>
        <w:color w:val="1F497D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  <w:rPr>
        <w:rFonts w:ascii="Calibri" w:eastAsia="Calibri" w:hAnsi="Calibri" w:cs="Calibri" w:hint="default"/>
        <w:b w:val="0"/>
        <w:i w:val="0"/>
        <w:color w:val="000000"/>
        <w:sz w:val="24"/>
        <w:szCs w:val="24"/>
        <w:shd w:val="clear" w:color="auto" w:fill="FFFF0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355" w:hanging="504"/>
      </w:pPr>
      <w:rPr>
        <w:rFonts w:ascii="Calibri" w:eastAsia="Times New Roman" w:hAnsi="Calibri" w:cs="Arial" w:hint="default"/>
        <w:b w:val="0"/>
        <w:i w:val="0"/>
        <w:strike w:val="0"/>
        <w:dstrike w:val="0"/>
        <w:color w:val="000000"/>
        <w:sz w:val="24"/>
        <w:szCs w:val="24"/>
        <w:lang w:val="it-I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069" w:hanging="792"/>
      </w:pPr>
      <w:rPr>
        <w:rFonts w:cs="Calibri" w:hint="default"/>
        <w:b/>
        <w:color w:val="1F497D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Calibri" w:hint="default"/>
        <w:b/>
        <w:color w:val="1F497D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Calibri" w:hint="default"/>
        <w:b/>
        <w:color w:val="1F497D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Calibri" w:hint="default"/>
        <w:b/>
        <w:color w:val="1F497D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Calibri" w:hint="default"/>
        <w:b/>
        <w:color w:val="1F497D"/>
        <w:sz w:val="24"/>
        <w:szCs w:val="24"/>
      </w:rPr>
    </w:lvl>
  </w:abstractNum>
  <w:abstractNum w:abstractNumId="49" w15:restartNumberingAfterBreak="0">
    <w:nsid w:val="7FEF3C2A"/>
    <w:multiLevelType w:val="hybridMultilevel"/>
    <w:tmpl w:val="4516BF8C"/>
    <w:lvl w:ilvl="0" w:tplc="022CA866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369158">
    <w:abstractNumId w:val="49"/>
  </w:num>
  <w:num w:numId="2" w16cid:durableId="1277130027">
    <w:abstractNumId w:val="27"/>
  </w:num>
  <w:num w:numId="3" w16cid:durableId="436799316">
    <w:abstractNumId w:val="47"/>
  </w:num>
  <w:num w:numId="4" w16cid:durableId="27680794">
    <w:abstractNumId w:val="42"/>
  </w:num>
  <w:num w:numId="5" w16cid:durableId="878738630">
    <w:abstractNumId w:val="37"/>
  </w:num>
  <w:num w:numId="6" w16cid:durableId="756098275">
    <w:abstractNumId w:val="26"/>
  </w:num>
  <w:num w:numId="7" w16cid:durableId="518392612">
    <w:abstractNumId w:val="12"/>
  </w:num>
  <w:num w:numId="8" w16cid:durableId="1196892282">
    <w:abstractNumId w:val="34"/>
  </w:num>
  <w:num w:numId="9" w16cid:durableId="154996670">
    <w:abstractNumId w:val="16"/>
  </w:num>
  <w:num w:numId="10" w16cid:durableId="1494834821">
    <w:abstractNumId w:val="3"/>
  </w:num>
  <w:num w:numId="11" w16cid:durableId="408305399">
    <w:abstractNumId w:val="5"/>
  </w:num>
  <w:num w:numId="12" w16cid:durableId="549999376">
    <w:abstractNumId w:val="15"/>
  </w:num>
  <w:num w:numId="13" w16cid:durableId="213590751">
    <w:abstractNumId w:val="17"/>
  </w:num>
  <w:num w:numId="14" w16cid:durableId="367532129">
    <w:abstractNumId w:val="23"/>
  </w:num>
  <w:num w:numId="15" w16cid:durableId="1437405861">
    <w:abstractNumId w:val="2"/>
  </w:num>
  <w:num w:numId="16" w16cid:durableId="1688218491">
    <w:abstractNumId w:val="4"/>
  </w:num>
  <w:num w:numId="17" w16cid:durableId="714084280">
    <w:abstractNumId w:val="6"/>
  </w:num>
  <w:num w:numId="18" w16cid:durableId="570894279">
    <w:abstractNumId w:val="7"/>
  </w:num>
  <w:num w:numId="19" w16cid:durableId="595484995">
    <w:abstractNumId w:val="8"/>
  </w:num>
  <w:num w:numId="20" w16cid:durableId="608970786">
    <w:abstractNumId w:val="9"/>
  </w:num>
  <w:num w:numId="21" w16cid:durableId="1851261518">
    <w:abstractNumId w:val="10"/>
  </w:num>
  <w:num w:numId="22" w16cid:durableId="177932319">
    <w:abstractNumId w:val="11"/>
  </w:num>
  <w:num w:numId="23" w16cid:durableId="1671255160">
    <w:abstractNumId w:val="13"/>
  </w:num>
  <w:num w:numId="24" w16cid:durableId="284043663">
    <w:abstractNumId w:val="38"/>
  </w:num>
  <w:num w:numId="25" w16cid:durableId="1609848770">
    <w:abstractNumId w:val="0"/>
  </w:num>
  <w:num w:numId="26" w16cid:durableId="1264147545">
    <w:abstractNumId w:val="1"/>
  </w:num>
  <w:num w:numId="27" w16cid:durableId="1825078778">
    <w:abstractNumId w:val="14"/>
  </w:num>
  <w:num w:numId="28" w16cid:durableId="1792166480">
    <w:abstractNumId w:val="31"/>
  </w:num>
  <w:num w:numId="29" w16cid:durableId="1912613411">
    <w:abstractNumId w:val="20"/>
  </w:num>
  <w:num w:numId="30" w16cid:durableId="309527742">
    <w:abstractNumId w:val="32"/>
  </w:num>
  <w:num w:numId="31" w16cid:durableId="2060549336">
    <w:abstractNumId w:val="30"/>
  </w:num>
  <w:num w:numId="32" w16cid:durableId="48767019">
    <w:abstractNumId w:val="35"/>
  </w:num>
  <w:num w:numId="33" w16cid:durableId="869611507">
    <w:abstractNumId w:val="48"/>
  </w:num>
  <w:num w:numId="34" w16cid:durableId="905840138">
    <w:abstractNumId w:val="21"/>
  </w:num>
  <w:num w:numId="35" w16cid:durableId="1021316547">
    <w:abstractNumId w:val="28"/>
  </w:num>
  <w:num w:numId="36" w16cid:durableId="245383231">
    <w:abstractNumId w:val="18"/>
  </w:num>
  <w:num w:numId="37" w16cid:durableId="92434238">
    <w:abstractNumId w:val="45"/>
  </w:num>
  <w:num w:numId="38" w16cid:durableId="1996837442">
    <w:abstractNumId w:val="33"/>
  </w:num>
  <w:num w:numId="39" w16cid:durableId="169955930">
    <w:abstractNumId w:val="41"/>
  </w:num>
  <w:num w:numId="40" w16cid:durableId="797378454">
    <w:abstractNumId w:val="22"/>
  </w:num>
  <w:num w:numId="41" w16cid:durableId="1075128708">
    <w:abstractNumId w:val="44"/>
  </w:num>
  <w:num w:numId="42" w16cid:durableId="1999528082">
    <w:abstractNumId w:val="29"/>
  </w:num>
  <w:num w:numId="43" w16cid:durableId="526986888">
    <w:abstractNumId w:val="25"/>
  </w:num>
  <w:num w:numId="44" w16cid:durableId="291446932">
    <w:abstractNumId w:val="19"/>
  </w:num>
  <w:num w:numId="45" w16cid:durableId="202697953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89858553">
    <w:abstractNumId w:val="40"/>
  </w:num>
  <w:num w:numId="47" w16cid:durableId="50350249">
    <w:abstractNumId w:val="24"/>
  </w:num>
  <w:num w:numId="48" w16cid:durableId="719599867">
    <w:abstractNumId w:val="46"/>
  </w:num>
  <w:num w:numId="49" w16cid:durableId="1159495357">
    <w:abstractNumId w:val="39"/>
  </w:num>
  <w:num w:numId="50" w16cid:durableId="1588074414">
    <w:abstractNumId w:val="3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203"/>
    <w:rsid w:val="000021D1"/>
    <w:rsid w:val="0000670E"/>
    <w:rsid w:val="00007F5C"/>
    <w:rsid w:val="00013A07"/>
    <w:rsid w:val="00015721"/>
    <w:rsid w:val="000160BE"/>
    <w:rsid w:val="00017244"/>
    <w:rsid w:val="000177A6"/>
    <w:rsid w:val="00017D88"/>
    <w:rsid w:val="00021731"/>
    <w:rsid w:val="00025324"/>
    <w:rsid w:val="0002559A"/>
    <w:rsid w:val="00025B34"/>
    <w:rsid w:val="00027C63"/>
    <w:rsid w:val="0003061D"/>
    <w:rsid w:val="000310E7"/>
    <w:rsid w:val="00033242"/>
    <w:rsid w:val="0003681B"/>
    <w:rsid w:val="00037242"/>
    <w:rsid w:val="000466B9"/>
    <w:rsid w:val="00047703"/>
    <w:rsid w:val="00060083"/>
    <w:rsid w:val="000604B4"/>
    <w:rsid w:val="0006409D"/>
    <w:rsid w:val="00065868"/>
    <w:rsid w:val="000666DA"/>
    <w:rsid w:val="000672D5"/>
    <w:rsid w:val="0006799D"/>
    <w:rsid w:val="0007103F"/>
    <w:rsid w:val="00074B93"/>
    <w:rsid w:val="0008177B"/>
    <w:rsid w:val="00081A4C"/>
    <w:rsid w:val="00086EB1"/>
    <w:rsid w:val="000903CA"/>
    <w:rsid w:val="00090A2E"/>
    <w:rsid w:val="00091ED2"/>
    <w:rsid w:val="00092D51"/>
    <w:rsid w:val="000960F6"/>
    <w:rsid w:val="000A5369"/>
    <w:rsid w:val="000B7972"/>
    <w:rsid w:val="000C07AF"/>
    <w:rsid w:val="000C0A68"/>
    <w:rsid w:val="000C0EAC"/>
    <w:rsid w:val="000D22CF"/>
    <w:rsid w:val="000D4CBB"/>
    <w:rsid w:val="000D557F"/>
    <w:rsid w:val="000E2D69"/>
    <w:rsid w:val="000E3DAD"/>
    <w:rsid w:val="000E5147"/>
    <w:rsid w:val="000E5704"/>
    <w:rsid w:val="000E7409"/>
    <w:rsid w:val="000F1B38"/>
    <w:rsid w:val="000F2BAF"/>
    <w:rsid w:val="000F2CF8"/>
    <w:rsid w:val="000F39EA"/>
    <w:rsid w:val="000F464A"/>
    <w:rsid w:val="000F7241"/>
    <w:rsid w:val="001037DC"/>
    <w:rsid w:val="00103999"/>
    <w:rsid w:val="001052B6"/>
    <w:rsid w:val="001056DD"/>
    <w:rsid w:val="00107B3A"/>
    <w:rsid w:val="00110B8B"/>
    <w:rsid w:val="00110C7E"/>
    <w:rsid w:val="00111476"/>
    <w:rsid w:val="00111C9D"/>
    <w:rsid w:val="001123AB"/>
    <w:rsid w:val="00115F31"/>
    <w:rsid w:val="00117DE9"/>
    <w:rsid w:val="00121E7B"/>
    <w:rsid w:val="001232C9"/>
    <w:rsid w:val="00127BC7"/>
    <w:rsid w:val="00127C9F"/>
    <w:rsid w:val="001330CA"/>
    <w:rsid w:val="00134576"/>
    <w:rsid w:val="00134BA5"/>
    <w:rsid w:val="00135204"/>
    <w:rsid w:val="00136781"/>
    <w:rsid w:val="00136FE0"/>
    <w:rsid w:val="0014025D"/>
    <w:rsid w:val="00141D0A"/>
    <w:rsid w:val="001455D2"/>
    <w:rsid w:val="00146187"/>
    <w:rsid w:val="00147652"/>
    <w:rsid w:val="00150F97"/>
    <w:rsid w:val="001538D7"/>
    <w:rsid w:val="001564FE"/>
    <w:rsid w:val="00166481"/>
    <w:rsid w:val="001664BD"/>
    <w:rsid w:val="00170B60"/>
    <w:rsid w:val="00171FBD"/>
    <w:rsid w:val="00172C4C"/>
    <w:rsid w:val="00173E03"/>
    <w:rsid w:val="00174B5B"/>
    <w:rsid w:val="00174F0E"/>
    <w:rsid w:val="00176E8F"/>
    <w:rsid w:val="00185970"/>
    <w:rsid w:val="00193305"/>
    <w:rsid w:val="001939F0"/>
    <w:rsid w:val="001A00B2"/>
    <w:rsid w:val="001B0720"/>
    <w:rsid w:val="001B0D7D"/>
    <w:rsid w:val="001B25D4"/>
    <w:rsid w:val="001C3DEB"/>
    <w:rsid w:val="001C5A00"/>
    <w:rsid w:val="001D1FFD"/>
    <w:rsid w:val="001D2040"/>
    <w:rsid w:val="001D2954"/>
    <w:rsid w:val="001D7314"/>
    <w:rsid w:val="001E14FE"/>
    <w:rsid w:val="001E1D1F"/>
    <w:rsid w:val="001E2A7E"/>
    <w:rsid w:val="001E2CCF"/>
    <w:rsid w:val="001E57F8"/>
    <w:rsid w:val="001E6E86"/>
    <w:rsid w:val="001F554A"/>
    <w:rsid w:val="00200ECD"/>
    <w:rsid w:val="00201E6A"/>
    <w:rsid w:val="00206970"/>
    <w:rsid w:val="002070E2"/>
    <w:rsid w:val="00212B1A"/>
    <w:rsid w:val="00215725"/>
    <w:rsid w:val="0022024C"/>
    <w:rsid w:val="00221921"/>
    <w:rsid w:val="00223565"/>
    <w:rsid w:val="002235B0"/>
    <w:rsid w:val="00224FD3"/>
    <w:rsid w:val="00227CED"/>
    <w:rsid w:val="002345DF"/>
    <w:rsid w:val="00237345"/>
    <w:rsid w:val="0024031E"/>
    <w:rsid w:val="00240ED5"/>
    <w:rsid w:val="00241C57"/>
    <w:rsid w:val="00246536"/>
    <w:rsid w:val="00247B66"/>
    <w:rsid w:val="002567EC"/>
    <w:rsid w:val="002629E0"/>
    <w:rsid w:val="00263624"/>
    <w:rsid w:val="002655CB"/>
    <w:rsid w:val="00265C73"/>
    <w:rsid w:val="00266704"/>
    <w:rsid w:val="00266857"/>
    <w:rsid w:val="0026727A"/>
    <w:rsid w:val="00267F9D"/>
    <w:rsid w:val="00273974"/>
    <w:rsid w:val="00273FE1"/>
    <w:rsid w:val="00274B0D"/>
    <w:rsid w:val="002761C3"/>
    <w:rsid w:val="0027663A"/>
    <w:rsid w:val="00280751"/>
    <w:rsid w:val="0028437B"/>
    <w:rsid w:val="0029166F"/>
    <w:rsid w:val="00292BF8"/>
    <w:rsid w:val="00293025"/>
    <w:rsid w:val="00295B99"/>
    <w:rsid w:val="00295DB9"/>
    <w:rsid w:val="002A24B1"/>
    <w:rsid w:val="002A2F18"/>
    <w:rsid w:val="002A6C69"/>
    <w:rsid w:val="002A75AE"/>
    <w:rsid w:val="002B22E9"/>
    <w:rsid w:val="002B3339"/>
    <w:rsid w:val="002B5C15"/>
    <w:rsid w:val="002D0BB8"/>
    <w:rsid w:val="002E6180"/>
    <w:rsid w:val="002F1AF5"/>
    <w:rsid w:val="002F35AE"/>
    <w:rsid w:val="002F46DE"/>
    <w:rsid w:val="00304C2A"/>
    <w:rsid w:val="0030535C"/>
    <w:rsid w:val="00306E5B"/>
    <w:rsid w:val="00314415"/>
    <w:rsid w:val="00316A16"/>
    <w:rsid w:val="00316C33"/>
    <w:rsid w:val="00327E17"/>
    <w:rsid w:val="003320D9"/>
    <w:rsid w:val="00332CA4"/>
    <w:rsid w:val="00333086"/>
    <w:rsid w:val="00333196"/>
    <w:rsid w:val="003331C4"/>
    <w:rsid w:val="00333BDC"/>
    <w:rsid w:val="003359DE"/>
    <w:rsid w:val="003364EB"/>
    <w:rsid w:val="00341688"/>
    <w:rsid w:val="00342F49"/>
    <w:rsid w:val="0035006B"/>
    <w:rsid w:val="00356452"/>
    <w:rsid w:val="00360E6C"/>
    <w:rsid w:val="00362C13"/>
    <w:rsid w:val="00364C43"/>
    <w:rsid w:val="003703A6"/>
    <w:rsid w:val="00370A2B"/>
    <w:rsid w:val="00370D93"/>
    <w:rsid w:val="0037373A"/>
    <w:rsid w:val="00377C25"/>
    <w:rsid w:val="003803F2"/>
    <w:rsid w:val="003806A1"/>
    <w:rsid w:val="003850EE"/>
    <w:rsid w:val="003856A6"/>
    <w:rsid w:val="00394947"/>
    <w:rsid w:val="00394B40"/>
    <w:rsid w:val="00395A3C"/>
    <w:rsid w:val="003A01EC"/>
    <w:rsid w:val="003A0910"/>
    <w:rsid w:val="003A1AC8"/>
    <w:rsid w:val="003B0D8E"/>
    <w:rsid w:val="003B1027"/>
    <w:rsid w:val="003B38A3"/>
    <w:rsid w:val="003C1079"/>
    <w:rsid w:val="003C3053"/>
    <w:rsid w:val="003C4247"/>
    <w:rsid w:val="003C6C2A"/>
    <w:rsid w:val="003D0C8D"/>
    <w:rsid w:val="003D75BA"/>
    <w:rsid w:val="003E54BB"/>
    <w:rsid w:val="003F6549"/>
    <w:rsid w:val="003F6B20"/>
    <w:rsid w:val="003F6EB6"/>
    <w:rsid w:val="003F724E"/>
    <w:rsid w:val="00401254"/>
    <w:rsid w:val="00401F08"/>
    <w:rsid w:val="0040276D"/>
    <w:rsid w:val="00404B41"/>
    <w:rsid w:val="004060F4"/>
    <w:rsid w:val="004063A8"/>
    <w:rsid w:val="00406C3C"/>
    <w:rsid w:val="00406E1E"/>
    <w:rsid w:val="00411AC4"/>
    <w:rsid w:val="00413616"/>
    <w:rsid w:val="004149E0"/>
    <w:rsid w:val="00415C46"/>
    <w:rsid w:val="00415DBE"/>
    <w:rsid w:val="004216AB"/>
    <w:rsid w:val="00423CDA"/>
    <w:rsid w:val="00424039"/>
    <w:rsid w:val="00426C1A"/>
    <w:rsid w:val="00426DE4"/>
    <w:rsid w:val="00427C56"/>
    <w:rsid w:val="00435F3F"/>
    <w:rsid w:val="0043772D"/>
    <w:rsid w:val="004432E2"/>
    <w:rsid w:val="00444D93"/>
    <w:rsid w:val="00446F8D"/>
    <w:rsid w:val="00447985"/>
    <w:rsid w:val="00451F29"/>
    <w:rsid w:val="00461367"/>
    <w:rsid w:val="00461ACE"/>
    <w:rsid w:val="00463026"/>
    <w:rsid w:val="00463190"/>
    <w:rsid w:val="00465E42"/>
    <w:rsid w:val="00465F90"/>
    <w:rsid w:val="00472590"/>
    <w:rsid w:val="004774F2"/>
    <w:rsid w:val="004828C9"/>
    <w:rsid w:val="00484875"/>
    <w:rsid w:val="0048776B"/>
    <w:rsid w:val="00490ECA"/>
    <w:rsid w:val="004935F9"/>
    <w:rsid w:val="004939C8"/>
    <w:rsid w:val="00496D36"/>
    <w:rsid w:val="00497744"/>
    <w:rsid w:val="004A26AA"/>
    <w:rsid w:val="004A350C"/>
    <w:rsid w:val="004A3E9A"/>
    <w:rsid w:val="004B3EBD"/>
    <w:rsid w:val="004B5331"/>
    <w:rsid w:val="004B608A"/>
    <w:rsid w:val="004B6A3B"/>
    <w:rsid w:val="004C026B"/>
    <w:rsid w:val="004C6146"/>
    <w:rsid w:val="004C75C2"/>
    <w:rsid w:val="004D0097"/>
    <w:rsid w:val="004D30F1"/>
    <w:rsid w:val="004D3C41"/>
    <w:rsid w:val="004D40D1"/>
    <w:rsid w:val="004D6782"/>
    <w:rsid w:val="004D7D5F"/>
    <w:rsid w:val="004E107A"/>
    <w:rsid w:val="004E23FD"/>
    <w:rsid w:val="004E7FFA"/>
    <w:rsid w:val="004F4281"/>
    <w:rsid w:val="004F459E"/>
    <w:rsid w:val="004F5683"/>
    <w:rsid w:val="004F5908"/>
    <w:rsid w:val="00500476"/>
    <w:rsid w:val="00500F73"/>
    <w:rsid w:val="00502223"/>
    <w:rsid w:val="00503C49"/>
    <w:rsid w:val="00504538"/>
    <w:rsid w:val="0050553D"/>
    <w:rsid w:val="00505BF2"/>
    <w:rsid w:val="005116F5"/>
    <w:rsid w:val="00513155"/>
    <w:rsid w:val="00513AF5"/>
    <w:rsid w:val="00515316"/>
    <w:rsid w:val="00515A74"/>
    <w:rsid w:val="00521706"/>
    <w:rsid w:val="005225C8"/>
    <w:rsid w:val="00523E25"/>
    <w:rsid w:val="0053376A"/>
    <w:rsid w:val="00534A64"/>
    <w:rsid w:val="00534FED"/>
    <w:rsid w:val="00536803"/>
    <w:rsid w:val="005412FA"/>
    <w:rsid w:val="005419D1"/>
    <w:rsid w:val="00542B5B"/>
    <w:rsid w:val="005440BF"/>
    <w:rsid w:val="00544C61"/>
    <w:rsid w:val="00545F31"/>
    <w:rsid w:val="005500ED"/>
    <w:rsid w:val="00554D4A"/>
    <w:rsid w:val="00556C93"/>
    <w:rsid w:val="00561FE9"/>
    <w:rsid w:val="00565EC9"/>
    <w:rsid w:val="00566593"/>
    <w:rsid w:val="005675D8"/>
    <w:rsid w:val="00573F90"/>
    <w:rsid w:val="00580EA6"/>
    <w:rsid w:val="00581406"/>
    <w:rsid w:val="00593FE4"/>
    <w:rsid w:val="0059426F"/>
    <w:rsid w:val="005953D1"/>
    <w:rsid w:val="005954ED"/>
    <w:rsid w:val="005A10B5"/>
    <w:rsid w:val="005A28CF"/>
    <w:rsid w:val="005A3210"/>
    <w:rsid w:val="005A5ABE"/>
    <w:rsid w:val="005A656D"/>
    <w:rsid w:val="005B0B39"/>
    <w:rsid w:val="005B60D1"/>
    <w:rsid w:val="005B728A"/>
    <w:rsid w:val="005B76F2"/>
    <w:rsid w:val="005C1566"/>
    <w:rsid w:val="005C3382"/>
    <w:rsid w:val="005C67EC"/>
    <w:rsid w:val="005E2780"/>
    <w:rsid w:val="005E3B35"/>
    <w:rsid w:val="005E3BC5"/>
    <w:rsid w:val="005E70E1"/>
    <w:rsid w:val="005F0018"/>
    <w:rsid w:val="005F25A9"/>
    <w:rsid w:val="005F3ECE"/>
    <w:rsid w:val="006012F4"/>
    <w:rsid w:val="00603313"/>
    <w:rsid w:val="00605C0D"/>
    <w:rsid w:val="00616AA6"/>
    <w:rsid w:val="00617D75"/>
    <w:rsid w:val="00623AF8"/>
    <w:rsid w:val="00626470"/>
    <w:rsid w:val="00627298"/>
    <w:rsid w:val="00627A91"/>
    <w:rsid w:val="00631106"/>
    <w:rsid w:val="006321A9"/>
    <w:rsid w:val="006335F2"/>
    <w:rsid w:val="0063480F"/>
    <w:rsid w:val="0063612E"/>
    <w:rsid w:val="00647D14"/>
    <w:rsid w:val="006536CC"/>
    <w:rsid w:val="00655110"/>
    <w:rsid w:val="00663882"/>
    <w:rsid w:val="0066494E"/>
    <w:rsid w:val="0066698D"/>
    <w:rsid w:val="006701CE"/>
    <w:rsid w:val="006732D8"/>
    <w:rsid w:val="0067360E"/>
    <w:rsid w:val="00673963"/>
    <w:rsid w:val="00674A58"/>
    <w:rsid w:val="006779E4"/>
    <w:rsid w:val="00682CAA"/>
    <w:rsid w:val="0069416E"/>
    <w:rsid w:val="00694510"/>
    <w:rsid w:val="00694E8C"/>
    <w:rsid w:val="00696827"/>
    <w:rsid w:val="006A0AA0"/>
    <w:rsid w:val="006A157E"/>
    <w:rsid w:val="006A1852"/>
    <w:rsid w:val="006A2E1A"/>
    <w:rsid w:val="006A4844"/>
    <w:rsid w:val="006A5B5D"/>
    <w:rsid w:val="006A6358"/>
    <w:rsid w:val="006A78AE"/>
    <w:rsid w:val="006B27BE"/>
    <w:rsid w:val="006C41FD"/>
    <w:rsid w:val="006C75B8"/>
    <w:rsid w:val="006D0005"/>
    <w:rsid w:val="006D5E3A"/>
    <w:rsid w:val="006D70D2"/>
    <w:rsid w:val="006D7BA7"/>
    <w:rsid w:val="006E2494"/>
    <w:rsid w:val="006E3152"/>
    <w:rsid w:val="006E7E25"/>
    <w:rsid w:val="006E7FF4"/>
    <w:rsid w:val="006F0BAD"/>
    <w:rsid w:val="007007A4"/>
    <w:rsid w:val="007009BD"/>
    <w:rsid w:val="00701C56"/>
    <w:rsid w:val="00704ED6"/>
    <w:rsid w:val="00705B0E"/>
    <w:rsid w:val="00706381"/>
    <w:rsid w:val="00707AF2"/>
    <w:rsid w:val="0071100E"/>
    <w:rsid w:val="00711FF6"/>
    <w:rsid w:val="007120C0"/>
    <w:rsid w:val="007144DD"/>
    <w:rsid w:val="00715BCA"/>
    <w:rsid w:val="00716344"/>
    <w:rsid w:val="00722601"/>
    <w:rsid w:val="00722D2E"/>
    <w:rsid w:val="00724F1E"/>
    <w:rsid w:val="0072744A"/>
    <w:rsid w:val="007339C7"/>
    <w:rsid w:val="00734A96"/>
    <w:rsid w:val="00735410"/>
    <w:rsid w:val="0074412D"/>
    <w:rsid w:val="00745189"/>
    <w:rsid w:val="0074546C"/>
    <w:rsid w:val="0075258D"/>
    <w:rsid w:val="00755120"/>
    <w:rsid w:val="007552E7"/>
    <w:rsid w:val="007614A7"/>
    <w:rsid w:val="007649E0"/>
    <w:rsid w:val="00765CEF"/>
    <w:rsid w:val="00766D54"/>
    <w:rsid w:val="0076736B"/>
    <w:rsid w:val="0077197B"/>
    <w:rsid w:val="00771BE7"/>
    <w:rsid w:val="00771D9A"/>
    <w:rsid w:val="0077235C"/>
    <w:rsid w:val="00772885"/>
    <w:rsid w:val="00773988"/>
    <w:rsid w:val="00774227"/>
    <w:rsid w:val="00780D40"/>
    <w:rsid w:val="00784904"/>
    <w:rsid w:val="00786694"/>
    <w:rsid w:val="00791976"/>
    <w:rsid w:val="00794249"/>
    <w:rsid w:val="007A25F8"/>
    <w:rsid w:val="007A499B"/>
    <w:rsid w:val="007A6BB6"/>
    <w:rsid w:val="007A7BB0"/>
    <w:rsid w:val="007B3D01"/>
    <w:rsid w:val="007B7445"/>
    <w:rsid w:val="007C0827"/>
    <w:rsid w:val="007C2C73"/>
    <w:rsid w:val="007D29BA"/>
    <w:rsid w:val="007D4D7A"/>
    <w:rsid w:val="007D60AE"/>
    <w:rsid w:val="007E25D1"/>
    <w:rsid w:val="007F4B56"/>
    <w:rsid w:val="007F6E60"/>
    <w:rsid w:val="008022EE"/>
    <w:rsid w:val="008039D6"/>
    <w:rsid w:val="00804448"/>
    <w:rsid w:val="008069F3"/>
    <w:rsid w:val="00812AF3"/>
    <w:rsid w:val="008156A6"/>
    <w:rsid w:val="00820961"/>
    <w:rsid w:val="00821127"/>
    <w:rsid w:val="00823A31"/>
    <w:rsid w:val="00823B9E"/>
    <w:rsid w:val="00826B49"/>
    <w:rsid w:val="00827DCA"/>
    <w:rsid w:val="00830A24"/>
    <w:rsid w:val="00832000"/>
    <w:rsid w:val="008339AE"/>
    <w:rsid w:val="008436DE"/>
    <w:rsid w:val="00846EE3"/>
    <w:rsid w:val="00852E10"/>
    <w:rsid w:val="00860E2A"/>
    <w:rsid w:val="00863251"/>
    <w:rsid w:val="008641E5"/>
    <w:rsid w:val="008704ED"/>
    <w:rsid w:val="008727FC"/>
    <w:rsid w:val="008729B2"/>
    <w:rsid w:val="00874A99"/>
    <w:rsid w:val="00874AF8"/>
    <w:rsid w:val="00875AE8"/>
    <w:rsid w:val="008864DD"/>
    <w:rsid w:val="00892111"/>
    <w:rsid w:val="008934ED"/>
    <w:rsid w:val="008A05F8"/>
    <w:rsid w:val="008A0658"/>
    <w:rsid w:val="008A178F"/>
    <w:rsid w:val="008A2D4F"/>
    <w:rsid w:val="008A2F9D"/>
    <w:rsid w:val="008B0B0D"/>
    <w:rsid w:val="008B3358"/>
    <w:rsid w:val="008B4300"/>
    <w:rsid w:val="008B4776"/>
    <w:rsid w:val="008C0C4C"/>
    <w:rsid w:val="008C776A"/>
    <w:rsid w:val="008D4F51"/>
    <w:rsid w:val="008D66BC"/>
    <w:rsid w:val="008E1AD8"/>
    <w:rsid w:val="008E5F7D"/>
    <w:rsid w:val="008F00CE"/>
    <w:rsid w:val="008F3FAB"/>
    <w:rsid w:val="0090144D"/>
    <w:rsid w:val="00902481"/>
    <w:rsid w:val="00904547"/>
    <w:rsid w:val="00907FF6"/>
    <w:rsid w:val="00914450"/>
    <w:rsid w:val="00921A94"/>
    <w:rsid w:val="00923D64"/>
    <w:rsid w:val="00925B9F"/>
    <w:rsid w:val="0093299C"/>
    <w:rsid w:val="00933817"/>
    <w:rsid w:val="00933CB4"/>
    <w:rsid w:val="0093750A"/>
    <w:rsid w:val="009400B4"/>
    <w:rsid w:val="00940E8F"/>
    <w:rsid w:val="009416C1"/>
    <w:rsid w:val="009423E5"/>
    <w:rsid w:val="009424A4"/>
    <w:rsid w:val="00946253"/>
    <w:rsid w:val="00950119"/>
    <w:rsid w:val="00953873"/>
    <w:rsid w:val="0095650A"/>
    <w:rsid w:val="00962A41"/>
    <w:rsid w:val="00965820"/>
    <w:rsid w:val="009664C6"/>
    <w:rsid w:val="00971A87"/>
    <w:rsid w:val="00972DD2"/>
    <w:rsid w:val="00974CB6"/>
    <w:rsid w:val="009764C2"/>
    <w:rsid w:val="0097764C"/>
    <w:rsid w:val="009839EB"/>
    <w:rsid w:val="00986392"/>
    <w:rsid w:val="00992ECF"/>
    <w:rsid w:val="0099312F"/>
    <w:rsid w:val="0099520F"/>
    <w:rsid w:val="009A1337"/>
    <w:rsid w:val="009A25B8"/>
    <w:rsid w:val="009A4AF0"/>
    <w:rsid w:val="009B1537"/>
    <w:rsid w:val="009B287B"/>
    <w:rsid w:val="009B511E"/>
    <w:rsid w:val="009B7AD6"/>
    <w:rsid w:val="009C3F7E"/>
    <w:rsid w:val="009C44EB"/>
    <w:rsid w:val="009C4E37"/>
    <w:rsid w:val="009C55BB"/>
    <w:rsid w:val="009C6179"/>
    <w:rsid w:val="009D1665"/>
    <w:rsid w:val="009D5B0A"/>
    <w:rsid w:val="009D5E61"/>
    <w:rsid w:val="009D7ADE"/>
    <w:rsid w:val="009D7BB0"/>
    <w:rsid w:val="009E249D"/>
    <w:rsid w:val="009E2A97"/>
    <w:rsid w:val="009E2D6E"/>
    <w:rsid w:val="009E2EC9"/>
    <w:rsid w:val="009E32DA"/>
    <w:rsid w:val="009E4441"/>
    <w:rsid w:val="009E4B90"/>
    <w:rsid w:val="009E6A52"/>
    <w:rsid w:val="009E75AE"/>
    <w:rsid w:val="009E7E63"/>
    <w:rsid w:val="009F08B9"/>
    <w:rsid w:val="009F1107"/>
    <w:rsid w:val="009F438E"/>
    <w:rsid w:val="00A02D90"/>
    <w:rsid w:val="00A03D10"/>
    <w:rsid w:val="00A15662"/>
    <w:rsid w:val="00A1742F"/>
    <w:rsid w:val="00A20CFE"/>
    <w:rsid w:val="00A20F1A"/>
    <w:rsid w:val="00A26389"/>
    <w:rsid w:val="00A27BC6"/>
    <w:rsid w:val="00A32E20"/>
    <w:rsid w:val="00A366FD"/>
    <w:rsid w:val="00A42C7E"/>
    <w:rsid w:val="00A431A7"/>
    <w:rsid w:val="00A50B5E"/>
    <w:rsid w:val="00A50D5F"/>
    <w:rsid w:val="00A5291D"/>
    <w:rsid w:val="00A53794"/>
    <w:rsid w:val="00A53CD0"/>
    <w:rsid w:val="00A54751"/>
    <w:rsid w:val="00A609DA"/>
    <w:rsid w:val="00A649BE"/>
    <w:rsid w:val="00A70733"/>
    <w:rsid w:val="00A72A14"/>
    <w:rsid w:val="00A73806"/>
    <w:rsid w:val="00A7573F"/>
    <w:rsid w:val="00A7772D"/>
    <w:rsid w:val="00A806B2"/>
    <w:rsid w:val="00A814F6"/>
    <w:rsid w:val="00A90539"/>
    <w:rsid w:val="00A933C9"/>
    <w:rsid w:val="00A953A7"/>
    <w:rsid w:val="00A96C8E"/>
    <w:rsid w:val="00AA0BB9"/>
    <w:rsid w:val="00AA1A34"/>
    <w:rsid w:val="00AA3498"/>
    <w:rsid w:val="00AB0662"/>
    <w:rsid w:val="00AB1057"/>
    <w:rsid w:val="00AB1785"/>
    <w:rsid w:val="00AB1F0B"/>
    <w:rsid w:val="00AB482B"/>
    <w:rsid w:val="00AD0605"/>
    <w:rsid w:val="00AD7F8C"/>
    <w:rsid w:val="00AE0C86"/>
    <w:rsid w:val="00AE1C5F"/>
    <w:rsid w:val="00AE6017"/>
    <w:rsid w:val="00AE6C5C"/>
    <w:rsid w:val="00AF75F9"/>
    <w:rsid w:val="00B02A6D"/>
    <w:rsid w:val="00B1047D"/>
    <w:rsid w:val="00B10F8D"/>
    <w:rsid w:val="00B113E3"/>
    <w:rsid w:val="00B127AA"/>
    <w:rsid w:val="00B164A2"/>
    <w:rsid w:val="00B168B2"/>
    <w:rsid w:val="00B22EB0"/>
    <w:rsid w:val="00B23108"/>
    <w:rsid w:val="00B278F9"/>
    <w:rsid w:val="00B32270"/>
    <w:rsid w:val="00B32861"/>
    <w:rsid w:val="00B35968"/>
    <w:rsid w:val="00B4103A"/>
    <w:rsid w:val="00B43A33"/>
    <w:rsid w:val="00B50381"/>
    <w:rsid w:val="00B53026"/>
    <w:rsid w:val="00B57840"/>
    <w:rsid w:val="00B603AD"/>
    <w:rsid w:val="00B635C9"/>
    <w:rsid w:val="00B65091"/>
    <w:rsid w:val="00B668A7"/>
    <w:rsid w:val="00B722AF"/>
    <w:rsid w:val="00B75BDE"/>
    <w:rsid w:val="00B80467"/>
    <w:rsid w:val="00B82D02"/>
    <w:rsid w:val="00B86BEE"/>
    <w:rsid w:val="00B95071"/>
    <w:rsid w:val="00B95C2F"/>
    <w:rsid w:val="00BA1894"/>
    <w:rsid w:val="00BA4821"/>
    <w:rsid w:val="00BA5323"/>
    <w:rsid w:val="00BA5F02"/>
    <w:rsid w:val="00BA70BA"/>
    <w:rsid w:val="00BB3A25"/>
    <w:rsid w:val="00BB659A"/>
    <w:rsid w:val="00BB65B0"/>
    <w:rsid w:val="00BB7BF4"/>
    <w:rsid w:val="00BC25F6"/>
    <w:rsid w:val="00BC511B"/>
    <w:rsid w:val="00BD00C5"/>
    <w:rsid w:val="00BD416B"/>
    <w:rsid w:val="00BD51DB"/>
    <w:rsid w:val="00BD798D"/>
    <w:rsid w:val="00BE37D2"/>
    <w:rsid w:val="00BE5D74"/>
    <w:rsid w:val="00BE67DF"/>
    <w:rsid w:val="00BE69A9"/>
    <w:rsid w:val="00BE6EB5"/>
    <w:rsid w:val="00BE7377"/>
    <w:rsid w:val="00BF09EE"/>
    <w:rsid w:val="00BF2703"/>
    <w:rsid w:val="00BF58FC"/>
    <w:rsid w:val="00C00D84"/>
    <w:rsid w:val="00C012AE"/>
    <w:rsid w:val="00C01E2F"/>
    <w:rsid w:val="00C14B7F"/>
    <w:rsid w:val="00C175C7"/>
    <w:rsid w:val="00C17C62"/>
    <w:rsid w:val="00C20D61"/>
    <w:rsid w:val="00C227C0"/>
    <w:rsid w:val="00C22BAE"/>
    <w:rsid w:val="00C27AE6"/>
    <w:rsid w:val="00C3071D"/>
    <w:rsid w:val="00C327A8"/>
    <w:rsid w:val="00C4373D"/>
    <w:rsid w:val="00C50F5A"/>
    <w:rsid w:val="00C540CA"/>
    <w:rsid w:val="00C5508A"/>
    <w:rsid w:val="00C6385E"/>
    <w:rsid w:val="00C73A1B"/>
    <w:rsid w:val="00C80720"/>
    <w:rsid w:val="00C81BD6"/>
    <w:rsid w:val="00C84573"/>
    <w:rsid w:val="00C84D5D"/>
    <w:rsid w:val="00C92066"/>
    <w:rsid w:val="00C926B3"/>
    <w:rsid w:val="00C945C5"/>
    <w:rsid w:val="00CA3213"/>
    <w:rsid w:val="00CA4B87"/>
    <w:rsid w:val="00CA6B9F"/>
    <w:rsid w:val="00CA7006"/>
    <w:rsid w:val="00CB4596"/>
    <w:rsid w:val="00CB753C"/>
    <w:rsid w:val="00CC20F4"/>
    <w:rsid w:val="00CC3220"/>
    <w:rsid w:val="00CC3840"/>
    <w:rsid w:val="00CD0CA1"/>
    <w:rsid w:val="00CD1935"/>
    <w:rsid w:val="00CD1953"/>
    <w:rsid w:val="00CD287A"/>
    <w:rsid w:val="00CD32AB"/>
    <w:rsid w:val="00CD7BD1"/>
    <w:rsid w:val="00CE0F1D"/>
    <w:rsid w:val="00CE1CE6"/>
    <w:rsid w:val="00CE3B28"/>
    <w:rsid w:val="00CE4998"/>
    <w:rsid w:val="00CE730B"/>
    <w:rsid w:val="00CF1F5E"/>
    <w:rsid w:val="00CF2305"/>
    <w:rsid w:val="00CF3349"/>
    <w:rsid w:val="00CF4BB5"/>
    <w:rsid w:val="00CF78B4"/>
    <w:rsid w:val="00D00C75"/>
    <w:rsid w:val="00D02EA8"/>
    <w:rsid w:val="00D0665F"/>
    <w:rsid w:val="00D10652"/>
    <w:rsid w:val="00D13A57"/>
    <w:rsid w:val="00D21C61"/>
    <w:rsid w:val="00D22C88"/>
    <w:rsid w:val="00D246DF"/>
    <w:rsid w:val="00D3009C"/>
    <w:rsid w:val="00D316E1"/>
    <w:rsid w:val="00D319A7"/>
    <w:rsid w:val="00D34DDD"/>
    <w:rsid w:val="00D37731"/>
    <w:rsid w:val="00D4283A"/>
    <w:rsid w:val="00D43863"/>
    <w:rsid w:val="00D44167"/>
    <w:rsid w:val="00D46607"/>
    <w:rsid w:val="00D46E0C"/>
    <w:rsid w:val="00D527AF"/>
    <w:rsid w:val="00D5427D"/>
    <w:rsid w:val="00D5437A"/>
    <w:rsid w:val="00D60955"/>
    <w:rsid w:val="00D60F7D"/>
    <w:rsid w:val="00D61789"/>
    <w:rsid w:val="00D63D5F"/>
    <w:rsid w:val="00D642E7"/>
    <w:rsid w:val="00D71477"/>
    <w:rsid w:val="00D75292"/>
    <w:rsid w:val="00D81C67"/>
    <w:rsid w:val="00D87050"/>
    <w:rsid w:val="00D8730D"/>
    <w:rsid w:val="00D87744"/>
    <w:rsid w:val="00D87C85"/>
    <w:rsid w:val="00D92992"/>
    <w:rsid w:val="00D94289"/>
    <w:rsid w:val="00DA0DFE"/>
    <w:rsid w:val="00DA3419"/>
    <w:rsid w:val="00DA554A"/>
    <w:rsid w:val="00DA6A71"/>
    <w:rsid w:val="00DA7050"/>
    <w:rsid w:val="00DA74C7"/>
    <w:rsid w:val="00DB0BFE"/>
    <w:rsid w:val="00DB1846"/>
    <w:rsid w:val="00DB62E1"/>
    <w:rsid w:val="00DD0F5A"/>
    <w:rsid w:val="00DD1FFC"/>
    <w:rsid w:val="00DD36C3"/>
    <w:rsid w:val="00DD3F12"/>
    <w:rsid w:val="00DD4444"/>
    <w:rsid w:val="00DD5991"/>
    <w:rsid w:val="00DE7782"/>
    <w:rsid w:val="00DF0BC7"/>
    <w:rsid w:val="00DF32AC"/>
    <w:rsid w:val="00DF41CF"/>
    <w:rsid w:val="00DF41D8"/>
    <w:rsid w:val="00DF4AD8"/>
    <w:rsid w:val="00E10360"/>
    <w:rsid w:val="00E10E0E"/>
    <w:rsid w:val="00E14075"/>
    <w:rsid w:val="00E17D7A"/>
    <w:rsid w:val="00E254D6"/>
    <w:rsid w:val="00E352F6"/>
    <w:rsid w:val="00E4209A"/>
    <w:rsid w:val="00E42795"/>
    <w:rsid w:val="00E43C8C"/>
    <w:rsid w:val="00E46607"/>
    <w:rsid w:val="00E47B39"/>
    <w:rsid w:val="00E549D8"/>
    <w:rsid w:val="00E54F13"/>
    <w:rsid w:val="00E55102"/>
    <w:rsid w:val="00E5692A"/>
    <w:rsid w:val="00E56BCD"/>
    <w:rsid w:val="00E61705"/>
    <w:rsid w:val="00E61C46"/>
    <w:rsid w:val="00E709F4"/>
    <w:rsid w:val="00E72882"/>
    <w:rsid w:val="00E7342F"/>
    <w:rsid w:val="00E80549"/>
    <w:rsid w:val="00E82317"/>
    <w:rsid w:val="00E8527A"/>
    <w:rsid w:val="00E915C2"/>
    <w:rsid w:val="00E91688"/>
    <w:rsid w:val="00E95D11"/>
    <w:rsid w:val="00EA1219"/>
    <w:rsid w:val="00EA2D46"/>
    <w:rsid w:val="00EA310C"/>
    <w:rsid w:val="00EA6BD8"/>
    <w:rsid w:val="00EB1AA6"/>
    <w:rsid w:val="00EB2CE6"/>
    <w:rsid w:val="00EC35D6"/>
    <w:rsid w:val="00EC4A02"/>
    <w:rsid w:val="00EC5ADB"/>
    <w:rsid w:val="00ED0402"/>
    <w:rsid w:val="00ED0957"/>
    <w:rsid w:val="00ED142E"/>
    <w:rsid w:val="00ED354B"/>
    <w:rsid w:val="00ED718E"/>
    <w:rsid w:val="00EE03B5"/>
    <w:rsid w:val="00EE4810"/>
    <w:rsid w:val="00EF04F6"/>
    <w:rsid w:val="00EF0608"/>
    <w:rsid w:val="00EF2292"/>
    <w:rsid w:val="00EF42C4"/>
    <w:rsid w:val="00EF5C71"/>
    <w:rsid w:val="00F0329D"/>
    <w:rsid w:val="00F04203"/>
    <w:rsid w:val="00F0594C"/>
    <w:rsid w:val="00F066E2"/>
    <w:rsid w:val="00F11BC9"/>
    <w:rsid w:val="00F21969"/>
    <w:rsid w:val="00F21F35"/>
    <w:rsid w:val="00F21FBA"/>
    <w:rsid w:val="00F228E4"/>
    <w:rsid w:val="00F22FDD"/>
    <w:rsid w:val="00F30D9C"/>
    <w:rsid w:val="00F36B94"/>
    <w:rsid w:val="00F4111B"/>
    <w:rsid w:val="00F42760"/>
    <w:rsid w:val="00F46B5C"/>
    <w:rsid w:val="00F55A38"/>
    <w:rsid w:val="00F56A33"/>
    <w:rsid w:val="00F57C04"/>
    <w:rsid w:val="00F63526"/>
    <w:rsid w:val="00F65CB9"/>
    <w:rsid w:val="00F67735"/>
    <w:rsid w:val="00F718ED"/>
    <w:rsid w:val="00F720EE"/>
    <w:rsid w:val="00F72C5C"/>
    <w:rsid w:val="00F779F1"/>
    <w:rsid w:val="00F8277D"/>
    <w:rsid w:val="00F84A12"/>
    <w:rsid w:val="00F92E43"/>
    <w:rsid w:val="00F96A22"/>
    <w:rsid w:val="00F96D3E"/>
    <w:rsid w:val="00FA142A"/>
    <w:rsid w:val="00FA1649"/>
    <w:rsid w:val="00FA47AB"/>
    <w:rsid w:val="00FA4BBD"/>
    <w:rsid w:val="00FA4D1E"/>
    <w:rsid w:val="00FA7EF7"/>
    <w:rsid w:val="00FB157A"/>
    <w:rsid w:val="00FC06FE"/>
    <w:rsid w:val="00FC0B5F"/>
    <w:rsid w:val="00FC3369"/>
    <w:rsid w:val="00FC55FC"/>
    <w:rsid w:val="00FD5B5E"/>
    <w:rsid w:val="00FD7C9F"/>
    <w:rsid w:val="00FE1A73"/>
    <w:rsid w:val="00FE304A"/>
    <w:rsid w:val="00FE45AF"/>
    <w:rsid w:val="00FE5631"/>
    <w:rsid w:val="00FE718F"/>
    <w:rsid w:val="00FF0471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796BD3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1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D0005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9A4AF0"/>
    <w:pPr>
      <w:keepNext/>
      <w:widowControl w:val="0"/>
      <w:numPr>
        <w:numId w:val="1"/>
      </w:numPr>
      <w:spacing w:line="240" w:lineRule="atLeast"/>
      <w:ind w:right="-710"/>
      <w:outlineLvl w:val="0"/>
    </w:pPr>
    <w:rPr>
      <w:rFonts w:ascii="Arial Narrow" w:eastAsia="Times New Roman" w:hAnsi="Arial Narrow" w:cs="Times New Roman"/>
      <w:b/>
      <w:szCs w:val="20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3D75B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D316E1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B65091"/>
    <w:pPr>
      <w:keepNext/>
      <w:jc w:val="both"/>
      <w:outlineLvl w:val="3"/>
    </w:pPr>
    <w:rPr>
      <w:rFonts w:eastAsia="Times New Roman" w:cs="Times New Roman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unhideWhenUsed/>
    <w:qFormat/>
    <w:rsid w:val="00B65091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B65091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  <w:lang w:val="x-none" w:eastAsia="x-none"/>
    </w:rPr>
  </w:style>
  <w:style w:type="paragraph" w:styleId="Titolo9">
    <w:name w:val="heading 9"/>
    <w:basedOn w:val="Normale"/>
    <w:next w:val="Normale"/>
    <w:link w:val="Titolo9Carattere"/>
    <w:qFormat/>
    <w:rsid w:val="00B65091"/>
    <w:pPr>
      <w:keepNext/>
      <w:ind w:left="2124" w:firstLine="708"/>
      <w:outlineLvl w:val="8"/>
    </w:pPr>
    <w:rPr>
      <w:rFonts w:eastAsia="Times New Roman" w:cs="Times New Roman"/>
      <w:i/>
      <w:szCs w:val="20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nhideWhenUsed/>
    <w:rsid w:val="00F04203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4203"/>
    <w:pPr>
      <w:jc w:val="both"/>
    </w:pPr>
    <w:rPr>
      <w:rFonts w:ascii="Tahoma" w:hAnsi="Tahoma" w:cs="Times New Roman"/>
      <w:b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04203"/>
    <w:rPr>
      <w:rFonts w:ascii="Tahoma" w:hAnsi="Tahoma" w:cs="Tahoma"/>
      <w:b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CE4998"/>
    <w:pPr>
      <w:tabs>
        <w:tab w:val="center" w:pos="4819"/>
        <w:tab w:val="right" w:pos="9638"/>
      </w:tabs>
      <w:jc w:val="both"/>
    </w:pPr>
    <w:rPr>
      <w:rFonts w:cs="Times New Roman"/>
      <w:b/>
      <w:sz w:val="20"/>
      <w:szCs w:val="20"/>
      <w:lang w:val="x-none" w:eastAsia="x-none"/>
    </w:rPr>
  </w:style>
  <w:style w:type="character" w:customStyle="1" w:styleId="IntestazioneCarattere">
    <w:name w:val="Intestazione Carattere"/>
    <w:link w:val="Intestazione"/>
    <w:rsid w:val="00CE4998"/>
    <w:rPr>
      <w:b/>
    </w:rPr>
  </w:style>
  <w:style w:type="paragraph" w:styleId="Pidipagina">
    <w:name w:val="footer"/>
    <w:basedOn w:val="Normale"/>
    <w:link w:val="PidipaginaCarattere"/>
    <w:uiPriority w:val="99"/>
    <w:unhideWhenUsed/>
    <w:rsid w:val="00CE4998"/>
    <w:pPr>
      <w:tabs>
        <w:tab w:val="center" w:pos="4819"/>
        <w:tab w:val="right" w:pos="9638"/>
      </w:tabs>
      <w:jc w:val="both"/>
    </w:pPr>
    <w:rPr>
      <w:rFonts w:cs="Times New Roman"/>
      <w:b/>
      <w:sz w:val="20"/>
      <w:szCs w:val="20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CE4998"/>
    <w:rPr>
      <w:b/>
    </w:rPr>
  </w:style>
  <w:style w:type="paragraph" w:customStyle="1" w:styleId="Elencoacolori-Colore11">
    <w:name w:val="Elenco a colori - Colore 11"/>
    <w:basedOn w:val="Normale"/>
    <w:uiPriority w:val="34"/>
    <w:qFormat/>
    <w:rsid w:val="00B635C9"/>
    <w:pPr>
      <w:ind w:left="720"/>
      <w:contextualSpacing/>
      <w:jc w:val="both"/>
    </w:pPr>
  </w:style>
  <w:style w:type="table" w:styleId="Grigliatabella">
    <w:name w:val="Table Grid"/>
    <w:basedOn w:val="Tabellanormale"/>
    <w:uiPriority w:val="59"/>
    <w:rsid w:val="00B63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rsid w:val="00A20CFE"/>
    <w:pPr>
      <w:widowControl w:val="0"/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RientrocorpodeltestoCarattere">
    <w:name w:val="Rientro corpo del testo Carattere"/>
    <w:link w:val="Rientrocorpodeltesto"/>
    <w:rsid w:val="00A20CF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20CFE"/>
    <w:pPr>
      <w:tabs>
        <w:tab w:val="left" w:pos="567"/>
      </w:tabs>
      <w:spacing w:after="120"/>
      <w:jc w:val="both"/>
    </w:pPr>
    <w:rPr>
      <w:rFonts w:ascii="Times New Roman" w:eastAsia="Times New Roman" w:hAnsi="Times New Roman" w:cs="Times New Roman"/>
      <w:sz w:val="22"/>
      <w:szCs w:val="20"/>
      <w:lang w:val="x-none" w:eastAsia="it-IT"/>
    </w:rPr>
  </w:style>
  <w:style w:type="character" w:customStyle="1" w:styleId="Corpodeltesto2Carattere">
    <w:name w:val="Corpo del testo 2 Carattere"/>
    <w:link w:val="Corpodeltesto2"/>
    <w:rsid w:val="00A20CFE"/>
    <w:rPr>
      <w:rFonts w:ascii="Times New Roman" w:eastAsia="Times New Roman" w:hAnsi="Times New Roman" w:cs="Times New Roman"/>
      <w:sz w:val="22"/>
      <w:lang w:eastAsia="it-IT"/>
    </w:rPr>
  </w:style>
  <w:style w:type="paragraph" w:customStyle="1" w:styleId="Rientrocorpodeltesto21">
    <w:name w:val="Rientro corpo del testo 21"/>
    <w:basedOn w:val="Normale"/>
    <w:rsid w:val="00A20CFE"/>
    <w:pPr>
      <w:widowControl w:val="0"/>
      <w:ind w:firstLine="284"/>
      <w:jc w:val="both"/>
    </w:pPr>
    <w:rPr>
      <w:sz w:val="22"/>
      <w:szCs w:val="2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7D4D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000000"/>
      <w:sz w:val="20"/>
      <w:szCs w:val="20"/>
      <w:lang w:val="x-none" w:eastAsia="it-IT"/>
    </w:rPr>
  </w:style>
  <w:style w:type="character" w:customStyle="1" w:styleId="PreformattatoHTMLCarattere">
    <w:name w:val="Preformattato HTML Carattere"/>
    <w:link w:val="PreformattatoHTML"/>
    <w:uiPriority w:val="99"/>
    <w:semiHidden/>
    <w:rsid w:val="007D4D7A"/>
    <w:rPr>
      <w:rFonts w:ascii="Courier New" w:eastAsia="Times New Roman" w:hAnsi="Courier New" w:cs="Courier New"/>
      <w:color w:val="000000"/>
      <w:sz w:val="20"/>
      <w:szCs w:val="20"/>
      <w:lang w:eastAsia="it-IT"/>
    </w:rPr>
  </w:style>
  <w:style w:type="paragraph" w:customStyle="1" w:styleId="Corpotesto1">
    <w:name w:val="Corpo testo1"/>
    <w:basedOn w:val="Normale"/>
    <w:rsid w:val="00A27BC6"/>
    <w:pPr>
      <w:widowControl w:val="0"/>
      <w:spacing w:line="480" w:lineRule="auto"/>
      <w:jc w:val="both"/>
    </w:pPr>
    <w:rPr>
      <w:szCs w:val="20"/>
      <w:lang w:bidi="he-IL"/>
    </w:rPr>
  </w:style>
  <w:style w:type="paragraph" w:styleId="Corpotesto">
    <w:name w:val="Body Text"/>
    <w:aliases w:val="Corpo del testo"/>
    <w:basedOn w:val="Normale"/>
    <w:link w:val="CorpotestoCarattere"/>
    <w:unhideWhenUsed/>
    <w:rsid w:val="00536803"/>
    <w:pPr>
      <w:spacing w:after="120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CorpotestoCarattere">
    <w:name w:val="Corpo testo Carattere"/>
    <w:aliases w:val="Corpo del testo Carattere1"/>
    <w:link w:val="Corpotesto"/>
    <w:rsid w:val="00536803"/>
    <w:rPr>
      <w:rFonts w:ascii="Times New Roman" w:eastAsia="Times New Roman" w:hAnsi="Times New Roman" w:cs="Times New Roman"/>
      <w:lang w:eastAsia="it-IT"/>
    </w:rPr>
  </w:style>
  <w:style w:type="paragraph" w:styleId="Titolo">
    <w:name w:val="Title"/>
    <w:basedOn w:val="Normale"/>
    <w:link w:val="TitoloCarattere"/>
    <w:qFormat/>
    <w:rsid w:val="00536803"/>
    <w:pPr>
      <w:jc w:val="center"/>
    </w:pPr>
    <w:rPr>
      <w:rFonts w:ascii="Tahoma" w:eastAsia="Times New Roman" w:hAnsi="Tahoma" w:cs="Times New Roman"/>
      <w:b/>
      <w:sz w:val="28"/>
      <w:szCs w:val="20"/>
      <w:lang w:val="x-none" w:eastAsia="it-IT"/>
    </w:rPr>
  </w:style>
  <w:style w:type="character" w:customStyle="1" w:styleId="TitoloCarattere">
    <w:name w:val="Titolo Carattere"/>
    <w:link w:val="Titolo"/>
    <w:rsid w:val="00536803"/>
    <w:rPr>
      <w:rFonts w:ascii="Tahoma" w:eastAsia="Times New Roman" w:hAnsi="Tahoma" w:cs="Times New Roman"/>
      <w:b/>
      <w:sz w:val="28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536803"/>
    <w:rPr>
      <w:rFonts w:ascii="Tahoma" w:eastAsia="Times New Roman" w:hAnsi="Tahoma" w:cs="Times New Roman"/>
      <w:b/>
      <w:sz w:val="22"/>
      <w:szCs w:val="20"/>
      <w:lang w:val="x-none" w:eastAsia="it-IT"/>
    </w:rPr>
  </w:style>
  <w:style w:type="character" w:customStyle="1" w:styleId="SottotitoloCarattere">
    <w:name w:val="Sottotitolo Carattere"/>
    <w:link w:val="Sottotitolo"/>
    <w:rsid w:val="00536803"/>
    <w:rPr>
      <w:rFonts w:ascii="Tahoma" w:eastAsia="Times New Roman" w:hAnsi="Tahoma" w:cs="Times New Roman"/>
      <w:b/>
      <w:sz w:val="22"/>
      <w:szCs w:val="20"/>
      <w:lang w:eastAsia="it-IT"/>
    </w:rPr>
  </w:style>
  <w:style w:type="character" w:customStyle="1" w:styleId="estremosel">
    <w:name w:val="estremosel"/>
    <w:basedOn w:val="Carpredefinitoparagrafo"/>
    <w:rsid w:val="00F84A12"/>
  </w:style>
  <w:style w:type="character" w:customStyle="1" w:styleId="Titolo1Carattere">
    <w:name w:val="Titolo 1 Carattere"/>
    <w:link w:val="Titolo1"/>
    <w:rsid w:val="009A4AF0"/>
    <w:rPr>
      <w:rFonts w:ascii="Arial Narrow" w:eastAsia="Times New Roman" w:hAnsi="Arial Narrow" w:cs="Times New Roman"/>
      <w:b/>
      <w:sz w:val="24"/>
      <w:lang w:val="x-none" w:eastAsia="x-none"/>
    </w:rPr>
  </w:style>
  <w:style w:type="paragraph" w:styleId="Testonotaapidipagina">
    <w:name w:val="footnote text"/>
    <w:aliases w:val="Schriftart: 9 pt,Schriftart: 10 pt,Schriftart: 8 pt,WB-Fußnotentext,fn,Footnotes,Footnote ak Char"/>
    <w:basedOn w:val="Normale"/>
    <w:link w:val="TestonotaapidipaginaCarattere"/>
    <w:rsid w:val="00360E6C"/>
    <w:pPr>
      <w:spacing w:before="40"/>
      <w:ind w:left="340" w:hanging="340"/>
      <w:jc w:val="both"/>
    </w:pPr>
    <w:rPr>
      <w:rFonts w:eastAsia="Times New Roman" w:cs="Times New Roman"/>
      <w:sz w:val="16"/>
      <w:szCs w:val="20"/>
      <w:lang w:val="x-none" w:eastAsia="de-DE"/>
    </w:rPr>
  </w:style>
  <w:style w:type="character" w:customStyle="1" w:styleId="TestonotaapidipaginaCarattere">
    <w:name w:val="Testo nota a piè di pagina Carattere"/>
    <w:aliases w:val="Schriftart: 9 pt Carattere,Schriftart: 10 pt Carattere,Schriftart: 8 pt Carattere,WB-Fußnotentext Carattere,fn Carattere,Footnotes Carattere,Footnote ak Char Carattere"/>
    <w:link w:val="Testonotaapidipagina"/>
    <w:rsid w:val="00360E6C"/>
    <w:rPr>
      <w:rFonts w:eastAsia="Times New Roman" w:cs="Times New Roman"/>
      <w:sz w:val="16"/>
      <w:lang w:eastAsia="de-DE"/>
    </w:rPr>
  </w:style>
  <w:style w:type="character" w:styleId="Rimandonotaapidipagina">
    <w:name w:val="footnote reference"/>
    <w:rsid w:val="00360E6C"/>
    <w:rPr>
      <w:rFonts w:ascii="Bodoni MT" w:hAnsi="Bodoni MT"/>
      <w:color w:val="auto"/>
      <w:sz w:val="22"/>
      <w:vertAlign w:val="superscript"/>
    </w:rPr>
  </w:style>
  <w:style w:type="character" w:customStyle="1" w:styleId="hps">
    <w:name w:val="hps"/>
    <w:rsid w:val="00EE03B5"/>
  </w:style>
  <w:style w:type="character" w:customStyle="1" w:styleId="atn">
    <w:name w:val="atn"/>
    <w:rsid w:val="00EE03B5"/>
  </w:style>
  <w:style w:type="paragraph" w:customStyle="1" w:styleId="Tabellagriglia31">
    <w:name w:val="Tabella griglia 31"/>
    <w:basedOn w:val="Titolo1"/>
    <w:next w:val="Normale"/>
    <w:uiPriority w:val="39"/>
    <w:semiHidden/>
    <w:unhideWhenUsed/>
    <w:qFormat/>
    <w:rsid w:val="009A4AF0"/>
    <w:pPr>
      <w:keepLines/>
      <w:widowControl/>
      <w:spacing w:before="480" w:line="276" w:lineRule="auto"/>
      <w:ind w:right="0"/>
      <w:outlineLvl w:val="9"/>
    </w:pPr>
    <w:rPr>
      <w:rFonts w:ascii="Cambria" w:hAnsi="Cambria"/>
      <w:bCs/>
      <w:color w:val="365F91"/>
      <w:sz w:val="28"/>
      <w:szCs w:val="28"/>
      <w:lang w:val="it-IT"/>
    </w:rPr>
  </w:style>
  <w:style w:type="paragraph" w:customStyle="1" w:styleId="Elencoacolori-Colore12">
    <w:name w:val="Elenco a colori - Colore 12"/>
    <w:basedOn w:val="Normale"/>
    <w:uiPriority w:val="34"/>
    <w:qFormat/>
    <w:rsid w:val="009A4AF0"/>
    <w:pPr>
      <w:ind w:left="708"/>
    </w:pPr>
  </w:style>
  <w:style w:type="paragraph" w:styleId="Indice1">
    <w:name w:val="index 1"/>
    <w:basedOn w:val="Normale"/>
    <w:next w:val="Normale"/>
    <w:autoRedefine/>
    <w:uiPriority w:val="99"/>
    <w:semiHidden/>
    <w:unhideWhenUsed/>
    <w:rsid w:val="007120C0"/>
    <w:pPr>
      <w:ind w:left="240" w:hanging="240"/>
    </w:pPr>
  </w:style>
  <w:style w:type="paragraph" w:styleId="Sommario1">
    <w:name w:val="toc 1"/>
    <w:basedOn w:val="Normale"/>
    <w:next w:val="Normale"/>
    <w:autoRedefine/>
    <w:uiPriority w:val="39"/>
    <w:unhideWhenUsed/>
    <w:rsid w:val="00241C57"/>
  </w:style>
  <w:style w:type="character" w:customStyle="1" w:styleId="Titolo2Carattere">
    <w:name w:val="Titolo 2 Carattere"/>
    <w:link w:val="Titolo2"/>
    <w:rsid w:val="003D75B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rsid w:val="00D316E1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B65091"/>
    <w:rPr>
      <w:rFonts w:eastAsia="Times New Roman" w:cs="Times New Roman"/>
      <w:sz w:val="24"/>
    </w:rPr>
  </w:style>
  <w:style w:type="character" w:customStyle="1" w:styleId="Titolo5Carattere">
    <w:name w:val="Titolo 5 Carattere"/>
    <w:basedOn w:val="Carpredefinitoparagrafo"/>
    <w:link w:val="Titolo5"/>
    <w:rsid w:val="00B6509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Titolo6Carattere">
    <w:name w:val="Titolo 6 Carattere"/>
    <w:basedOn w:val="Carpredefinitoparagrafo"/>
    <w:link w:val="Titolo6"/>
    <w:rsid w:val="00B65091"/>
    <w:rPr>
      <w:rFonts w:ascii="Calibri" w:eastAsia="Times New Roman" w:hAnsi="Calibri" w:cs="Times New Roman"/>
      <w:b/>
      <w:bCs/>
      <w:sz w:val="22"/>
      <w:szCs w:val="22"/>
      <w:lang w:val="x-none" w:eastAsia="x-none"/>
    </w:rPr>
  </w:style>
  <w:style w:type="character" w:customStyle="1" w:styleId="Titolo9Carattere">
    <w:name w:val="Titolo 9 Carattere"/>
    <w:basedOn w:val="Carpredefinitoparagrafo"/>
    <w:link w:val="Titolo9"/>
    <w:rsid w:val="00B65091"/>
    <w:rPr>
      <w:rFonts w:eastAsia="Times New Roman" w:cs="Times New Roman"/>
      <w:i/>
      <w:sz w:val="24"/>
    </w:rPr>
  </w:style>
  <w:style w:type="paragraph" w:styleId="Paragrafoelenco">
    <w:name w:val="List Paragraph"/>
    <w:basedOn w:val="Normale"/>
    <w:uiPriority w:val="1"/>
    <w:qFormat/>
    <w:rsid w:val="00B65091"/>
    <w:pPr>
      <w:ind w:left="720"/>
      <w:contextualSpacing/>
      <w:jc w:val="both"/>
    </w:pPr>
  </w:style>
  <w:style w:type="character" w:customStyle="1" w:styleId="Caratteredellanota">
    <w:name w:val="Carattere della nota"/>
    <w:rsid w:val="00B65091"/>
    <w:rPr>
      <w:rFonts w:cs="Times New Roman"/>
      <w:vertAlign w:val="superscript"/>
    </w:rPr>
  </w:style>
  <w:style w:type="paragraph" w:customStyle="1" w:styleId="Default">
    <w:name w:val="Default"/>
    <w:rsid w:val="00B65091"/>
    <w:pPr>
      <w:suppressAutoHyphens/>
      <w:autoSpaceDE w:val="0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Testonormale1">
    <w:name w:val="Testo normale1"/>
    <w:basedOn w:val="Normale"/>
    <w:rsid w:val="00B65091"/>
    <w:pPr>
      <w:suppressAutoHyphens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i-doc-eph2">
    <w:name w:val="ti-doc-eph2"/>
    <w:basedOn w:val="Normale"/>
    <w:rsid w:val="00B65091"/>
    <w:pPr>
      <w:spacing w:before="180" w:after="120" w:line="312" w:lineRule="atLeast"/>
      <w:jc w:val="both"/>
    </w:pPr>
    <w:rPr>
      <w:rFonts w:ascii="Times New Roman" w:eastAsia="Times New Roman" w:hAnsi="Times New Roman" w:cs="Times New Roman"/>
      <w:sz w:val="26"/>
      <w:szCs w:val="26"/>
      <w:lang w:eastAsia="it-IT"/>
    </w:rPr>
  </w:style>
  <w:style w:type="character" w:customStyle="1" w:styleId="CorpodeltestoCarattere">
    <w:name w:val="Corpo del testo Carattere"/>
    <w:rsid w:val="00B65091"/>
    <w:rPr>
      <w:sz w:val="24"/>
    </w:rPr>
  </w:style>
  <w:style w:type="character" w:styleId="Enfasigrassetto">
    <w:name w:val="Strong"/>
    <w:uiPriority w:val="22"/>
    <w:qFormat/>
    <w:rsid w:val="00B65091"/>
    <w:rPr>
      <w:b/>
      <w:bCs/>
    </w:rPr>
  </w:style>
  <w:style w:type="character" w:styleId="AcronimoHTML">
    <w:name w:val="HTML Acronym"/>
    <w:uiPriority w:val="99"/>
    <w:semiHidden/>
    <w:unhideWhenUsed/>
    <w:rsid w:val="00B65091"/>
  </w:style>
  <w:style w:type="character" w:customStyle="1" w:styleId="apple-converted-space">
    <w:name w:val="apple-converted-space"/>
    <w:rsid w:val="00B65091"/>
  </w:style>
  <w:style w:type="paragraph" w:styleId="Rientrocorpodeltesto3">
    <w:name w:val="Body Text Indent 3"/>
    <w:basedOn w:val="Normale"/>
    <w:link w:val="Rientrocorpodeltesto3Carattere"/>
    <w:unhideWhenUsed/>
    <w:rsid w:val="00B65091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B65091"/>
    <w:rPr>
      <w:sz w:val="16"/>
      <w:szCs w:val="16"/>
      <w:lang w:eastAsia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B65091"/>
  </w:style>
  <w:style w:type="character" w:styleId="Numeropagina">
    <w:name w:val="page number"/>
    <w:rsid w:val="00B65091"/>
  </w:style>
  <w:style w:type="paragraph" w:styleId="Corpodeltesto3">
    <w:name w:val="Body Text 3"/>
    <w:basedOn w:val="Normale"/>
    <w:link w:val="Corpodeltesto3Carattere"/>
    <w:rsid w:val="00B65091"/>
    <w:pPr>
      <w:jc w:val="both"/>
    </w:pPr>
    <w:rPr>
      <w:rFonts w:eastAsia="Times New Roman" w:cs="Times New Roman"/>
      <w:b/>
      <w:sz w:val="22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B65091"/>
    <w:rPr>
      <w:rFonts w:eastAsia="Times New Roman" w:cs="Times New Roman"/>
      <w:b/>
      <w:sz w:val="22"/>
    </w:rPr>
  </w:style>
  <w:style w:type="paragraph" w:styleId="Rientrocorpodeltesto2">
    <w:name w:val="Body Text Indent 2"/>
    <w:basedOn w:val="Normale"/>
    <w:link w:val="Rientrocorpodeltesto2Carattere"/>
    <w:rsid w:val="00B6509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B65091"/>
    <w:rPr>
      <w:rFonts w:ascii="Times New Roman" w:eastAsia="Times New Roman" w:hAnsi="Times New Roman" w:cs="Times New Roman"/>
    </w:rPr>
  </w:style>
  <w:style w:type="paragraph" w:customStyle="1" w:styleId="sche4">
    <w:name w:val="sche_4"/>
    <w:rsid w:val="00B65091"/>
    <w:pPr>
      <w:widowControl w:val="0"/>
      <w:jc w:val="both"/>
    </w:pPr>
    <w:rPr>
      <w:rFonts w:ascii="Times New Roman" w:eastAsia="Times New Roman" w:hAnsi="Times New Roman" w:cs="Times New Roman"/>
      <w:lang w:val="en-US"/>
    </w:rPr>
  </w:style>
  <w:style w:type="paragraph" w:customStyle="1" w:styleId="sche3">
    <w:name w:val="sche_3"/>
    <w:rsid w:val="00B65091"/>
    <w:pPr>
      <w:widowControl w:val="0"/>
      <w:jc w:val="both"/>
    </w:pPr>
    <w:rPr>
      <w:rFonts w:ascii="Times New Roman" w:eastAsia="Times New Roman" w:hAnsi="Times New Roman" w:cs="Times New Roman"/>
      <w:lang w:val="en-US"/>
    </w:rPr>
  </w:style>
  <w:style w:type="paragraph" w:customStyle="1" w:styleId="sche22">
    <w:name w:val="sche2_2"/>
    <w:rsid w:val="00B65091"/>
    <w:pPr>
      <w:widowControl w:val="0"/>
      <w:jc w:val="right"/>
    </w:pPr>
    <w:rPr>
      <w:rFonts w:ascii="Times New Roman" w:eastAsia="Times New Roman" w:hAnsi="Times New Roman" w:cs="Times New Roman"/>
      <w:lang w:val="en-US"/>
    </w:rPr>
  </w:style>
  <w:style w:type="paragraph" w:customStyle="1" w:styleId="sche23">
    <w:name w:val="sche2_3"/>
    <w:rsid w:val="00B65091"/>
    <w:pPr>
      <w:widowControl w:val="0"/>
      <w:jc w:val="right"/>
    </w:pPr>
    <w:rPr>
      <w:rFonts w:ascii="Times New Roman" w:eastAsia="Times New Roman" w:hAnsi="Times New Roman" w:cs="Times New Roman"/>
      <w:lang w:val="en-US"/>
    </w:rPr>
  </w:style>
  <w:style w:type="paragraph" w:customStyle="1" w:styleId="Corpodeltesto21">
    <w:name w:val="Corpo del testo 21"/>
    <w:basedOn w:val="Normale"/>
    <w:rsid w:val="00B65091"/>
    <w:pPr>
      <w:spacing w:line="360" w:lineRule="auto"/>
      <w:ind w:left="425"/>
      <w:jc w:val="both"/>
    </w:pPr>
    <w:rPr>
      <w:rFonts w:eastAsia="Times New Roman" w:cs="Times New Roman"/>
      <w:sz w:val="20"/>
      <w:szCs w:val="20"/>
      <w:lang w:eastAsia="it-IT"/>
    </w:rPr>
  </w:style>
  <w:style w:type="paragraph" w:styleId="NormaleWeb">
    <w:name w:val="Normal (Web)"/>
    <w:basedOn w:val="Normale"/>
    <w:rsid w:val="00B65091"/>
    <w:pPr>
      <w:spacing w:before="100" w:beforeAutospacing="1" w:after="100" w:afterAutospacing="1"/>
    </w:pPr>
    <w:rPr>
      <w:rFonts w:ascii="Verdana" w:eastAsia="Times New Roman" w:hAnsi="Verdana" w:cs="Times New Roman"/>
      <w:sz w:val="20"/>
      <w:szCs w:val="20"/>
      <w:lang w:eastAsia="it-IT"/>
    </w:rPr>
  </w:style>
  <w:style w:type="paragraph" w:customStyle="1" w:styleId="c3131">
    <w:name w:val="c3131"/>
    <w:basedOn w:val="Normale"/>
    <w:rsid w:val="00B65091"/>
    <w:pPr>
      <w:spacing w:before="100" w:beforeAutospacing="1" w:after="100" w:afterAutospacing="1"/>
    </w:pPr>
    <w:rPr>
      <w:rFonts w:ascii="Times New Roman" w:eastAsia="SimSun" w:hAnsi="Times New Roman" w:cs="Times New Roman"/>
      <w:lang w:eastAsia="zh-CN"/>
    </w:rPr>
  </w:style>
  <w:style w:type="character" w:customStyle="1" w:styleId="st">
    <w:name w:val="st"/>
    <w:rsid w:val="00B65091"/>
  </w:style>
  <w:style w:type="character" w:customStyle="1" w:styleId="value">
    <w:name w:val="value"/>
    <w:rsid w:val="00B65091"/>
  </w:style>
  <w:style w:type="paragraph" w:customStyle="1" w:styleId="Rientrocorpodeltesto22">
    <w:name w:val="Rientro corpo del testo 22"/>
    <w:basedOn w:val="Normale"/>
    <w:rsid w:val="00B65091"/>
    <w:pPr>
      <w:ind w:left="360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spanboldcenterbig">
    <w:name w:val="span_bold_center_big"/>
    <w:rsid w:val="00B65091"/>
    <w:rPr>
      <w:b/>
      <w:bCs/>
      <w:sz w:val="36"/>
      <w:szCs w:val="36"/>
    </w:rPr>
  </w:style>
  <w:style w:type="numbering" w:customStyle="1" w:styleId="Nessunelenco2">
    <w:name w:val="Nessun elenco2"/>
    <w:next w:val="Nessunelenco"/>
    <w:uiPriority w:val="99"/>
    <w:semiHidden/>
    <w:unhideWhenUsed/>
    <w:rsid w:val="00B65091"/>
  </w:style>
  <w:style w:type="numbering" w:customStyle="1" w:styleId="Nessunelenco3">
    <w:name w:val="Nessun elenco3"/>
    <w:next w:val="Nessunelenco"/>
    <w:uiPriority w:val="99"/>
    <w:semiHidden/>
    <w:unhideWhenUsed/>
    <w:rsid w:val="00B65091"/>
  </w:style>
  <w:style w:type="character" w:customStyle="1" w:styleId="Carpredefinitoparagrafo1">
    <w:name w:val="Car. predefinito paragrafo1"/>
    <w:rsid w:val="00B65091"/>
  </w:style>
  <w:style w:type="character" w:customStyle="1" w:styleId="NormalBoldChar">
    <w:name w:val="NormalBold Char"/>
    <w:rsid w:val="00B65091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B65091"/>
    <w:rPr>
      <w:b/>
      <w:i/>
      <w:spacing w:val="0"/>
    </w:rPr>
  </w:style>
  <w:style w:type="character" w:customStyle="1" w:styleId="Rimandonotaapidipagina1">
    <w:name w:val="Rimando nota a piè di pagina1"/>
    <w:rsid w:val="00B65091"/>
    <w:rPr>
      <w:shd w:val="clear" w:color="auto" w:fill="FFFFFF"/>
      <w:vertAlign w:val="superscript"/>
    </w:rPr>
  </w:style>
  <w:style w:type="character" w:customStyle="1" w:styleId="ListLabel1">
    <w:name w:val="ListLabel 1"/>
    <w:rsid w:val="00B65091"/>
    <w:rPr>
      <w:color w:val="000000"/>
    </w:rPr>
  </w:style>
  <w:style w:type="character" w:customStyle="1" w:styleId="ListLabel2">
    <w:name w:val="ListLabel 2"/>
    <w:rsid w:val="00B65091"/>
    <w:rPr>
      <w:sz w:val="16"/>
      <w:szCs w:val="16"/>
    </w:rPr>
  </w:style>
  <w:style w:type="character" w:customStyle="1" w:styleId="ListLabel3">
    <w:name w:val="ListLabel 3"/>
    <w:rsid w:val="00B65091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B65091"/>
    <w:rPr>
      <w:i w:val="0"/>
    </w:rPr>
  </w:style>
  <w:style w:type="character" w:customStyle="1" w:styleId="ListLabel5">
    <w:name w:val="ListLabel 5"/>
    <w:rsid w:val="00B65091"/>
    <w:rPr>
      <w:rFonts w:ascii="Arial" w:hAnsi="Arial"/>
      <w:i w:val="0"/>
      <w:sz w:val="15"/>
    </w:rPr>
  </w:style>
  <w:style w:type="character" w:customStyle="1" w:styleId="ListLabel6">
    <w:name w:val="ListLabel 6"/>
    <w:rsid w:val="00B65091"/>
    <w:rPr>
      <w:color w:val="000000"/>
    </w:rPr>
  </w:style>
  <w:style w:type="character" w:customStyle="1" w:styleId="ListLabel7">
    <w:name w:val="ListLabel 7"/>
    <w:rsid w:val="00B65091"/>
    <w:rPr>
      <w:rFonts w:eastAsia="Calibri" w:cs="Arial"/>
      <w:b w:val="0"/>
      <w:color w:val="00000A"/>
    </w:rPr>
  </w:style>
  <w:style w:type="character" w:customStyle="1" w:styleId="ListLabel8">
    <w:name w:val="ListLabel 8"/>
    <w:rsid w:val="00B65091"/>
    <w:rPr>
      <w:rFonts w:cs="Courier New"/>
    </w:rPr>
  </w:style>
  <w:style w:type="character" w:customStyle="1" w:styleId="ListLabel9">
    <w:name w:val="ListLabel 9"/>
    <w:rsid w:val="00B65091"/>
    <w:rPr>
      <w:rFonts w:cs="Courier New"/>
    </w:rPr>
  </w:style>
  <w:style w:type="character" w:customStyle="1" w:styleId="ListLabel10">
    <w:name w:val="ListLabel 10"/>
    <w:rsid w:val="00B65091"/>
    <w:rPr>
      <w:rFonts w:cs="Courier New"/>
    </w:rPr>
  </w:style>
  <w:style w:type="character" w:customStyle="1" w:styleId="ListLabel11">
    <w:name w:val="ListLabel 11"/>
    <w:rsid w:val="00B65091"/>
    <w:rPr>
      <w:rFonts w:eastAsia="Calibri" w:cs="Arial"/>
    </w:rPr>
  </w:style>
  <w:style w:type="character" w:customStyle="1" w:styleId="ListLabel12">
    <w:name w:val="ListLabel 12"/>
    <w:rsid w:val="00B65091"/>
    <w:rPr>
      <w:rFonts w:cs="Courier New"/>
    </w:rPr>
  </w:style>
  <w:style w:type="character" w:customStyle="1" w:styleId="ListLabel13">
    <w:name w:val="ListLabel 13"/>
    <w:rsid w:val="00B65091"/>
    <w:rPr>
      <w:rFonts w:cs="Courier New"/>
    </w:rPr>
  </w:style>
  <w:style w:type="character" w:customStyle="1" w:styleId="ListLabel14">
    <w:name w:val="ListLabel 14"/>
    <w:rsid w:val="00B65091"/>
    <w:rPr>
      <w:rFonts w:cs="Courier New"/>
    </w:rPr>
  </w:style>
  <w:style w:type="character" w:customStyle="1" w:styleId="ListLabel15">
    <w:name w:val="ListLabel 15"/>
    <w:rsid w:val="00B65091"/>
    <w:rPr>
      <w:rFonts w:eastAsia="Calibri" w:cs="Arial"/>
      <w:color w:val="FF0000"/>
    </w:rPr>
  </w:style>
  <w:style w:type="character" w:customStyle="1" w:styleId="ListLabel16">
    <w:name w:val="ListLabel 16"/>
    <w:rsid w:val="00B65091"/>
    <w:rPr>
      <w:rFonts w:cs="Courier New"/>
    </w:rPr>
  </w:style>
  <w:style w:type="character" w:customStyle="1" w:styleId="ListLabel17">
    <w:name w:val="ListLabel 17"/>
    <w:rsid w:val="00B65091"/>
    <w:rPr>
      <w:rFonts w:cs="Courier New"/>
    </w:rPr>
  </w:style>
  <w:style w:type="character" w:customStyle="1" w:styleId="ListLabel18">
    <w:name w:val="ListLabel 18"/>
    <w:rsid w:val="00B65091"/>
    <w:rPr>
      <w:rFonts w:cs="Courier New"/>
    </w:rPr>
  </w:style>
  <w:style w:type="character" w:customStyle="1" w:styleId="ListLabel19">
    <w:name w:val="ListLabel 19"/>
    <w:rsid w:val="00B65091"/>
    <w:rPr>
      <w:rFonts w:cs="Courier New"/>
    </w:rPr>
  </w:style>
  <w:style w:type="character" w:customStyle="1" w:styleId="ListLabel20">
    <w:name w:val="ListLabel 20"/>
    <w:rsid w:val="00B65091"/>
    <w:rPr>
      <w:rFonts w:cs="Courier New"/>
    </w:rPr>
  </w:style>
  <w:style w:type="character" w:customStyle="1" w:styleId="ListLabel21">
    <w:name w:val="ListLabel 21"/>
    <w:rsid w:val="00B65091"/>
    <w:rPr>
      <w:rFonts w:cs="Courier New"/>
    </w:rPr>
  </w:style>
  <w:style w:type="character" w:customStyle="1" w:styleId="Caratterenotaapidipagina">
    <w:name w:val="Carattere nota a piè di pagina"/>
    <w:rsid w:val="00B65091"/>
  </w:style>
  <w:style w:type="character" w:styleId="Rimandonotadichiusura">
    <w:name w:val="endnote reference"/>
    <w:rsid w:val="00B65091"/>
    <w:rPr>
      <w:vertAlign w:val="superscript"/>
    </w:rPr>
  </w:style>
  <w:style w:type="character" w:customStyle="1" w:styleId="Caratterenotadichiusura">
    <w:name w:val="Carattere nota di chiusura"/>
    <w:rsid w:val="00B65091"/>
  </w:style>
  <w:style w:type="character" w:customStyle="1" w:styleId="ListLabel22">
    <w:name w:val="ListLabel 22"/>
    <w:rsid w:val="00B65091"/>
    <w:rPr>
      <w:sz w:val="16"/>
      <w:szCs w:val="16"/>
    </w:rPr>
  </w:style>
  <w:style w:type="character" w:customStyle="1" w:styleId="ListLabel23">
    <w:name w:val="ListLabel 23"/>
    <w:rsid w:val="00B65091"/>
    <w:rPr>
      <w:rFonts w:ascii="Arial" w:hAnsi="Arial" w:cs="Symbol"/>
      <w:sz w:val="15"/>
    </w:rPr>
  </w:style>
  <w:style w:type="character" w:customStyle="1" w:styleId="ListLabel24">
    <w:name w:val="ListLabel 24"/>
    <w:rsid w:val="00B65091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B65091"/>
    <w:rPr>
      <w:rFonts w:ascii="Arial" w:hAnsi="Arial"/>
      <w:i w:val="0"/>
      <w:sz w:val="15"/>
    </w:rPr>
  </w:style>
  <w:style w:type="character" w:customStyle="1" w:styleId="ListLabel26">
    <w:name w:val="ListLabel 26"/>
    <w:rsid w:val="00B65091"/>
    <w:rPr>
      <w:rFonts w:ascii="Arial" w:hAnsi="Arial" w:cs="Symbol"/>
      <w:sz w:val="15"/>
    </w:rPr>
  </w:style>
  <w:style w:type="character" w:customStyle="1" w:styleId="ListLabel27">
    <w:name w:val="ListLabel 27"/>
    <w:rsid w:val="00B65091"/>
    <w:rPr>
      <w:rFonts w:ascii="Arial" w:hAnsi="Arial" w:cs="Courier New"/>
      <w:sz w:val="14"/>
    </w:rPr>
  </w:style>
  <w:style w:type="character" w:customStyle="1" w:styleId="ListLabel28">
    <w:name w:val="ListLabel 28"/>
    <w:rsid w:val="00B65091"/>
    <w:rPr>
      <w:rFonts w:cs="Courier New"/>
    </w:rPr>
  </w:style>
  <w:style w:type="character" w:customStyle="1" w:styleId="ListLabel29">
    <w:name w:val="ListLabel 29"/>
    <w:rsid w:val="00B65091"/>
    <w:rPr>
      <w:rFonts w:cs="Wingdings"/>
    </w:rPr>
  </w:style>
  <w:style w:type="character" w:customStyle="1" w:styleId="ListLabel30">
    <w:name w:val="ListLabel 30"/>
    <w:rsid w:val="00B65091"/>
    <w:rPr>
      <w:rFonts w:cs="Symbol"/>
    </w:rPr>
  </w:style>
  <w:style w:type="character" w:customStyle="1" w:styleId="ListLabel31">
    <w:name w:val="ListLabel 31"/>
    <w:rsid w:val="00B65091"/>
    <w:rPr>
      <w:rFonts w:cs="Courier New"/>
    </w:rPr>
  </w:style>
  <w:style w:type="character" w:customStyle="1" w:styleId="ListLabel32">
    <w:name w:val="ListLabel 32"/>
    <w:rsid w:val="00B65091"/>
    <w:rPr>
      <w:rFonts w:cs="Wingdings"/>
    </w:rPr>
  </w:style>
  <w:style w:type="character" w:customStyle="1" w:styleId="ListLabel33">
    <w:name w:val="ListLabel 33"/>
    <w:rsid w:val="00B65091"/>
    <w:rPr>
      <w:rFonts w:cs="Symbol"/>
    </w:rPr>
  </w:style>
  <w:style w:type="character" w:customStyle="1" w:styleId="ListLabel34">
    <w:name w:val="ListLabel 34"/>
    <w:rsid w:val="00B65091"/>
    <w:rPr>
      <w:rFonts w:cs="Courier New"/>
    </w:rPr>
  </w:style>
  <w:style w:type="character" w:customStyle="1" w:styleId="ListLabel35">
    <w:name w:val="ListLabel 35"/>
    <w:rsid w:val="00B65091"/>
    <w:rPr>
      <w:rFonts w:cs="Wingdings"/>
    </w:rPr>
  </w:style>
  <w:style w:type="character" w:customStyle="1" w:styleId="ListLabel36">
    <w:name w:val="ListLabel 36"/>
    <w:rsid w:val="00B65091"/>
    <w:rPr>
      <w:rFonts w:ascii="Arial" w:hAnsi="Arial" w:cs="Symbol"/>
      <w:sz w:val="15"/>
    </w:rPr>
  </w:style>
  <w:style w:type="character" w:customStyle="1" w:styleId="ListLabel37">
    <w:name w:val="ListLabel 37"/>
    <w:rsid w:val="00B65091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B65091"/>
    <w:rPr>
      <w:rFonts w:ascii="Arial" w:hAnsi="Arial"/>
      <w:i w:val="0"/>
      <w:sz w:val="15"/>
    </w:rPr>
  </w:style>
  <w:style w:type="character" w:customStyle="1" w:styleId="ListLabel39">
    <w:name w:val="ListLabel 39"/>
    <w:rsid w:val="00B65091"/>
    <w:rPr>
      <w:rFonts w:ascii="Arial" w:hAnsi="Arial" w:cs="Symbol"/>
      <w:sz w:val="15"/>
    </w:rPr>
  </w:style>
  <w:style w:type="character" w:customStyle="1" w:styleId="ListLabel40">
    <w:name w:val="ListLabel 40"/>
    <w:rsid w:val="00B65091"/>
    <w:rPr>
      <w:rFonts w:cs="Courier New"/>
      <w:sz w:val="14"/>
    </w:rPr>
  </w:style>
  <w:style w:type="character" w:customStyle="1" w:styleId="ListLabel41">
    <w:name w:val="ListLabel 41"/>
    <w:rsid w:val="00B65091"/>
    <w:rPr>
      <w:rFonts w:cs="Courier New"/>
    </w:rPr>
  </w:style>
  <w:style w:type="character" w:customStyle="1" w:styleId="ListLabel42">
    <w:name w:val="ListLabel 42"/>
    <w:rsid w:val="00B65091"/>
    <w:rPr>
      <w:rFonts w:cs="Wingdings"/>
    </w:rPr>
  </w:style>
  <w:style w:type="character" w:customStyle="1" w:styleId="ListLabel43">
    <w:name w:val="ListLabel 43"/>
    <w:rsid w:val="00B65091"/>
    <w:rPr>
      <w:rFonts w:cs="Symbol"/>
    </w:rPr>
  </w:style>
  <w:style w:type="character" w:customStyle="1" w:styleId="ListLabel44">
    <w:name w:val="ListLabel 44"/>
    <w:rsid w:val="00B65091"/>
    <w:rPr>
      <w:rFonts w:cs="Courier New"/>
    </w:rPr>
  </w:style>
  <w:style w:type="character" w:customStyle="1" w:styleId="ListLabel45">
    <w:name w:val="ListLabel 45"/>
    <w:rsid w:val="00B65091"/>
    <w:rPr>
      <w:rFonts w:cs="Wingdings"/>
    </w:rPr>
  </w:style>
  <w:style w:type="character" w:customStyle="1" w:styleId="ListLabel46">
    <w:name w:val="ListLabel 46"/>
    <w:rsid w:val="00B65091"/>
    <w:rPr>
      <w:rFonts w:cs="Symbol"/>
    </w:rPr>
  </w:style>
  <w:style w:type="character" w:customStyle="1" w:styleId="ListLabel47">
    <w:name w:val="ListLabel 47"/>
    <w:rsid w:val="00B65091"/>
    <w:rPr>
      <w:rFonts w:cs="Courier New"/>
    </w:rPr>
  </w:style>
  <w:style w:type="character" w:customStyle="1" w:styleId="ListLabel48">
    <w:name w:val="ListLabel 48"/>
    <w:rsid w:val="00B65091"/>
    <w:rPr>
      <w:rFonts w:cs="Wingdings"/>
    </w:rPr>
  </w:style>
  <w:style w:type="character" w:customStyle="1" w:styleId="ListLabel49">
    <w:name w:val="ListLabel 49"/>
    <w:rsid w:val="00B65091"/>
    <w:rPr>
      <w:rFonts w:ascii="Arial" w:hAnsi="Arial" w:cs="Symbol"/>
      <w:sz w:val="15"/>
    </w:rPr>
  </w:style>
  <w:style w:type="character" w:customStyle="1" w:styleId="ListLabel50">
    <w:name w:val="ListLabel 50"/>
    <w:rsid w:val="00B65091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B65091"/>
    <w:rPr>
      <w:rFonts w:ascii="Arial" w:hAnsi="Arial"/>
      <w:i w:val="0"/>
      <w:sz w:val="15"/>
    </w:rPr>
  </w:style>
  <w:style w:type="character" w:customStyle="1" w:styleId="ListLabel52">
    <w:name w:val="ListLabel 52"/>
    <w:rsid w:val="00B65091"/>
    <w:rPr>
      <w:rFonts w:ascii="Arial" w:hAnsi="Arial" w:cs="Symbol"/>
      <w:sz w:val="15"/>
    </w:rPr>
  </w:style>
  <w:style w:type="character" w:customStyle="1" w:styleId="ListLabel53">
    <w:name w:val="ListLabel 53"/>
    <w:rsid w:val="00B65091"/>
    <w:rPr>
      <w:rFonts w:cs="Courier New"/>
      <w:sz w:val="14"/>
    </w:rPr>
  </w:style>
  <w:style w:type="character" w:customStyle="1" w:styleId="ListLabel54">
    <w:name w:val="ListLabel 54"/>
    <w:rsid w:val="00B65091"/>
    <w:rPr>
      <w:rFonts w:cs="Courier New"/>
    </w:rPr>
  </w:style>
  <w:style w:type="character" w:customStyle="1" w:styleId="ListLabel55">
    <w:name w:val="ListLabel 55"/>
    <w:rsid w:val="00B65091"/>
    <w:rPr>
      <w:rFonts w:cs="Wingdings"/>
    </w:rPr>
  </w:style>
  <w:style w:type="character" w:customStyle="1" w:styleId="ListLabel56">
    <w:name w:val="ListLabel 56"/>
    <w:rsid w:val="00B65091"/>
    <w:rPr>
      <w:rFonts w:cs="Symbol"/>
    </w:rPr>
  </w:style>
  <w:style w:type="character" w:customStyle="1" w:styleId="ListLabel57">
    <w:name w:val="ListLabel 57"/>
    <w:rsid w:val="00B65091"/>
    <w:rPr>
      <w:rFonts w:cs="Courier New"/>
    </w:rPr>
  </w:style>
  <w:style w:type="character" w:customStyle="1" w:styleId="ListLabel58">
    <w:name w:val="ListLabel 58"/>
    <w:rsid w:val="00B65091"/>
    <w:rPr>
      <w:rFonts w:cs="Wingdings"/>
    </w:rPr>
  </w:style>
  <w:style w:type="character" w:customStyle="1" w:styleId="ListLabel59">
    <w:name w:val="ListLabel 59"/>
    <w:rsid w:val="00B65091"/>
    <w:rPr>
      <w:rFonts w:cs="Symbol"/>
    </w:rPr>
  </w:style>
  <w:style w:type="character" w:customStyle="1" w:styleId="ListLabel60">
    <w:name w:val="ListLabel 60"/>
    <w:rsid w:val="00B65091"/>
    <w:rPr>
      <w:rFonts w:cs="Courier New"/>
    </w:rPr>
  </w:style>
  <w:style w:type="character" w:customStyle="1" w:styleId="ListLabel61">
    <w:name w:val="ListLabel 61"/>
    <w:rsid w:val="00B65091"/>
    <w:rPr>
      <w:rFonts w:cs="Wingdings"/>
    </w:rPr>
  </w:style>
  <w:style w:type="character" w:customStyle="1" w:styleId="ListLabel62">
    <w:name w:val="ListLabel 62"/>
    <w:rsid w:val="00B65091"/>
    <w:rPr>
      <w:rFonts w:ascii="Arial" w:hAnsi="Arial" w:cs="Symbol"/>
      <w:sz w:val="15"/>
    </w:rPr>
  </w:style>
  <w:style w:type="character" w:customStyle="1" w:styleId="ListLabel63">
    <w:name w:val="ListLabel 63"/>
    <w:rsid w:val="00B65091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B65091"/>
    <w:rPr>
      <w:rFonts w:ascii="Arial" w:hAnsi="Arial"/>
      <w:i w:val="0"/>
      <w:sz w:val="15"/>
    </w:rPr>
  </w:style>
  <w:style w:type="character" w:customStyle="1" w:styleId="ListLabel65">
    <w:name w:val="ListLabel 65"/>
    <w:rsid w:val="00B65091"/>
    <w:rPr>
      <w:rFonts w:ascii="Arial" w:hAnsi="Arial" w:cs="Symbol"/>
      <w:sz w:val="15"/>
    </w:rPr>
  </w:style>
  <w:style w:type="character" w:customStyle="1" w:styleId="ListLabel66">
    <w:name w:val="ListLabel 66"/>
    <w:rsid w:val="00B65091"/>
    <w:rPr>
      <w:rFonts w:cs="Courier New"/>
      <w:sz w:val="14"/>
    </w:rPr>
  </w:style>
  <w:style w:type="character" w:customStyle="1" w:styleId="ListLabel67">
    <w:name w:val="ListLabel 67"/>
    <w:rsid w:val="00B65091"/>
    <w:rPr>
      <w:rFonts w:cs="Courier New"/>
    </w:rPr>
  </w:style>
  <w:style w:type="character" w:customStyle="1" w:styleId="ListLabel68">
    <w:name w:val="ListLabel 68"/>
    <w:rsid w:val="00B65091"/>
    <w:rPr>
      <w:rFonts w:cs="Wingdings"/>
    </w:rPr>
  </w:style>
  <w:style w:type="character" w:customStyle="1" w:styleId="ListLabel69">
    <w:name w:val="ListLabel 69"/>
    <w:rsid w:val="00B65091"/>
    <w:rPr>
      <w:rFonts w:cs="Symbol"/>
    </w:rPr>
  </w:style>
  <w:style w:type="character" w:customStyle="1" w:styleId="ListLabel70">
    <w:name w:val="ListLabel 70"/>
    <w:rsid w:val="00B65091"/>
    <w:rPr>
      <w:rFonts w:cs="Courier New"/>
    </w:rPr>
  </w:style>
  <w:style w:type="character" w:customStyle="1" w:styleId="ListLabel71">
    <w:name w:val="ListLabel 71"/>
    <w:rsid w:val="00B65091"/>
    <w:rPr>
      <w:rFonts w:cs="Wingdings"/>
    </w:rPr>
  </w:style>
  <w:style w:type="character" w:customStyle="1" w:styleId="ListLabel72">
    <w:name w:val="ListLabel 72"/>
    <w:rsid w:val="00B65091"/>
    <w:rPr>
      <w:rFonts w:cs="Symbol"/>
    </w:rPr>
  </w:style>
  <w:style w:type="character" w:customStyle="1" w:styleId="ListLabel73">
    <w:name w:val="ListLabel 73"/>
    <w:rsid w:val="00B65091"/>
    <w:rPr>
      <w:rFonts w:cs="Courier New"/>
    </w:rPr>
  </w:style>
  <w:style w:type="character" w:customStyle="1" w:styleId="ListLabel74">
    <w:name w:val="ListLabel 74"/>
    <w:rsid w:val="00B65091"/>
    <w:rPr>
      <w:rFonts w:cs="Wingdings"/>
    </w:rPr>
  </w:style>
  <w:style w:type="paragraph" w:customStyle="1" w:styleId="Titolo10">
    <w:name w:val="Titolo1"/>
    <w:basedOn w:val="Normale"/>
    <w:next w:val="Corpotesto"/>
    <w:rsid w:val="00B65091"/>
    <w:pPr>
      <w:keepNext/>
      <w:suppressAutoHyphens/>
      <w:spacing w:before="240" w:after="120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B65091"/>
    <w:pPr>
      <w:suppressAutoHyphens/>
      <w:spacing w:after="140" w:line="288" w:lineRule="auto"/>
    </w:pPr>
    <w:rPr>
      <w:rFonts w:eastAsia="Calibri" w:cs="Mangal"/>
      <w:color w:val="00000A"/>
      <w:kern w:val="1"/>
      <w:sz w:val="24"/>
      <w:szCs w:val="22"/>
      <w:lang w:val="it-IT" w:bidi="it-IT"/>
    </w:rPr>
  </w:style>
  <w:style w:type="paragraph" w:styleId="Didascalia">
    <w:name w:val="caption"/>
    <w:basedOn w:val="Normale"/>
    <w:qFormat/>
    <w:rsid w:val="00B65091"/>
    <w:pPr>
      <w:suppressLineNumbers/>
      <w:suppressAutoHyphens/>
      <w:spacing w:before="120" w:after="120"/>
    </w:pPr>
    <w:rPr>
      <w:rFonts w:ascii="Times New Roman" w:hAnsi="Times New Roman" w:cs="Mangal"/>
      <w:i/>
      <w:iCs/>
      <w:color w:val="00000A"/>
      <w:kern w:val="1"/>
      <w:lang w:eastAsia="it-IT" w:bidi="it-IT"/>
    </w:rPr>
  </w:style>
  <w:style w:type="paragraph" w:customStyle="1" w:styleId="Indice">
    <w:name w:val="Indice"/>
    <w:basedOn w:val="Normale"/>
    <w:rsid w:val="00B65091"/>
    <w:pPr>
      <w:suppressLineNumbers/>
      <w:suppressAutoHyphens/>
      <w:spacing w:before="120" w:after="120"/>
    </w:pPr>
    <w:rPr>
      <w:rFonts w:ascii="Times New Roman" w:hAnsi="Times New Roman" w:cs="Mangal"/>
      <w:color w:val="00000A"/>
      <w:kern w:val="1"/>
      <w:szCs w:val="22"/>
      <w:lang w:eastAsia="it-IT" w:bidi="it-IT"/>
    </w:rPr>
  </w:style>
  <w:style w:type="paragraph" w:customStyle="1" w:styleId="NormalBold">
    <w:name w:val="NormalBold"/>
    <w:basedOn w:val="Normale"/>
    <w:rsid w:val="00B65091"/>
    <w:pPr>
      <w:widowControl w:val="0"/>
      <w:suppressAutoHyphens/>
    </w:pPr>
    <w:rPr>
      <w:rFonts w:ascii="Times New Roman" w:eastAsia="Times New Roman" w:hAnsi="Times New Roman" w:cs="Times New Roman"/>
      <w:b/>
      <w:color w:val="00000A"/>
      <w:kern w:val="1"/>
      <w:szCs w:val="22"/>
      <w:lang w:eastAsia="it-IT" w:bidi="it-IT"/>
    </w:rPr>
  </w:style>
  <w:style w:type="paragraph" w:customStyle="1" w:styleId="Testonotaapidipagina1">
    <w:name w:val="Testo nota a piè di pagina1"/>
    <w:basedOn w:val="Normale"/>
    <w:rsid w:val="00B65091"/>
    <w:pPr>
      <w:suppressAutoHyphens/>
      <w:ind w:left="720" w:hanging="720"/>
    </w:pPr>
    <w:rPr>
      <w:rFonts w:ascii="Times New Roman" w:hAnsi="Times New Roman" w:cs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B65091"/>
    <w:pPr>
      <w:suppressAutoHyphens/>
      <w:spacing w:before="120" w:after="120"/>
      <w:ind w:left="85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ormalLeft">
    <w:name w:val="Normal Left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iret0">
    <w:name w:val="Tiret 0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iret1">
    <w:name w:val="Tiret 1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umPar1">
    <w:name w:val="NumPar 1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umPar2">
    <w:name w:val="NumPar 2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umPar3">
    <w:name w:val="NumPar 3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umPar4">
    <w:name w:val="NumPar 4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ChapterTitle">
    <w:name w:val="ChapterTitle"/>
    <w:basedOn w:val="Normale"/>
    <w:rsid w:val="00B65091"/>
    <w:pPr>
      <w:keepNext/>
      <w:suppressAutoHyphens/>
      <w:spacing w:before="120" w:after="360"/>
      <w:jc w:val="center"/>
    </w:pPr>
    <w:rPr>
      <w:rFonts w:ascii="Times New Roman" w:hAnsi="Times New Roman" w:cs="Times New Roman"/>
      <w:b/>
      <w:color w:val="00000A"/>
      <w:kern w:val="1"/>
      <w:sz w:val="32"/>
      <w:szCs w:val="22"/>
      <w:lang w:eastAsia="it-IT" w:bidi="it-IT"/>
    </w:rPr>
  </w:style>
  <w:style w:type="paragraph" w:customStyle="1" w:styleId="SectionTitle">
    <w:name w:val="SectionTitle"/>
    <w:basedOn w:val="Normale"/>
    <w:rsid w:val="00B65091"/>
    <w:pPr>
      <w:keepNext/>
      <w:suppressAutoHyphens/>
      <w:spacing w:before="120" w:after="360"/>
      <w:jc w:val="center"/>
    </w:pPr>
    <w:rPr>
      <w:rFonts w:ascii="Times New Roman" w:hAnsi="Times New Roman" w:cs="Times New Roman"/>
      <w:b/>
      <w:smallCaps/>
      <w:color w:val="00000A"/>
      <w:kern w:val="1"/>
      <w:sz w:val="28"/>
      <w:szCs w:val="22"/>
      <w:lang w:eastAsia="it-IT" w:bidi="it-IT"/>
    </w:rPr>
  </w:style>
  <w:style w:type="paragraph" w:customStyle="1" w:styleId="Annexetitre">
    <w:name w:val="Annexe titre"/>
    <w:basedOn w:val="Normale"/>
    <w:rsid w:val="00B65091"/>
    <w:pPr>
      <w:suppressAutoHyphens/>
      <w:spacing w:before="120" w:after="120"/>
      <w:jc w:val="center"/>
    </w:pPr>
    <w:rPr>
      <w:rFonts w:ascii="Times New Roman" w:hAnsi="Times New Roman" w:cs="Times New Roman"/>
      <w:b/>
      <w:color w:val="00000A"/>
      <w:kern w:val="1"/>
      <w:szCs w:val="22"/>
      <w:u w:val="single"/>
      <w:lang w:eastAsia="it-IT" w:bidi="it-IT"/>
    </w:rPr>
  </w:style>
  <w:style w:type="paragraph" w:customStyle="1" w:styleId="Titrearticle">
    <w:name w:val="Titre article"/>
    <w:basedOn w:val="Normale"/>
    <w:rsid w:val="00B65091"/>
    <w:pPr>
      <w:keepNext/>
      <w:suppressAutoHyphens/>
      <w:spacing w:before="360" w:after="120"/>
      <w:jc w:val="center"/>
    </w:pPr>
    <w:rPr>
      <w:rFonts w:ascii="Times New Roman" w:hAnsi="Times New Roman" w:cs="Times New Roman"/>
      <w:i/>
      <w:color w:val="00000A"/>
      <w:kern w:val="1"/>
      <w:szCs w:val="22"/>
      <w:lang w:eastAsia="it-IT" w:bidi="it-IT"/>
    </w:rPr>
  </w:style>
  <w:style w:type="paragraph" w:customStyle="1" w:styleId="Paragrafoelenco1">
    <w:name w:val="Paragrafo elenco1"/>
    <w:basedOn w:val="Normale"/>
    <w:rsid w:val="00B65091"/>
    <w:pPr>
      <w:suppressAutoHyphens/>
      <w:spacing w:before="120" w:after="120"/>
      <w:ind w:left="720"/>
      <w:contextualSpacing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estofumetto1">
    <w:name w:val="Testo fumetto1"/>
    <w:basedOn w:val="Normale"/>
    <w:rsid w:val="00B65091"/>
    <w:pPr>
      <w:suppressAutoHyphens/>
    </w:pPr>
    <w:rPr>
      <w:rFonts w:ascii="Tahoma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B65091"/>
    <w:pPr>
      <w:suppressAutoHyphens/>
      <w:spacing w:before="280" w:after="280"/>
    </w:pPr>
    <w:rPr>
      <w:rFonts w:ascii="Times New Roman" w:eastAsia="Times New Roman" w:hAnsi="Times New Roman" w:cs="Times New Roman"/>
      <w:color w:val="00000A"/>
      <w:kern w:val="1"/>
      <w:lang w:eastAsia="it-IT"/>
    </w:rPr>
  </w:style>
  <w:style w:type="paragraph" w:customStyle="1" w:styleId="Contenutotabella">
    <w:name w:val="Contenuto tabella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itolotabella">
    <w:name w:val="Titolo tabella"/>
    <w:basedOn w:val="Contenutotabella"/>
    <w:rsid w:val="00B65091"/>
  </w:style>
  <w:style w:type="paragraph" w:customStyle="1" w:styleId="western">
    <w:name w:val="western"/>
    <w:basedOn w:val="Normale"/>
    <w:rsid w:val="00B65091"/>
    <w:pPr>
      <w:spacing w:before="100" w:beforeAutospacing="1" w:after="142" w:line="288" w:lineRule="auto"/>
    </w:pPr>
    <w:rPr>
      <w:rFonts w:ascii="Times New Roman" w:eastAsia="Times New Roman" w:hAnsi="Times New Roman" w:cs="Times New Roman"/>
      <w:lang w:eastAsia="it-IT"/>
    </w:rPr>
  </w:style>
  <w:style w:type="character" w:customStyle="1" w:styleId="small">
    <w:name w:val="small"/>
    <w:basedOn w:val="Carpredefinitoparagrafo"/>
    <w:rsid w:val="00B65091"/>
  </w:style>
  <w:style w:type="character" w:customStyle="1" w:styleId="TestofumettoCarattere1">
    <w:name w:val="Testo fumetto Carattere1"/>
    <w:uiPriority w:val="99"/>
    <w:semiHidden/>
    <w:rsid w:val="00B65091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arpredefinitoparagrafo2">
    <w:name w:val="Car. predefinito paragrafo2"/>
    <w:rsid w:val="00694E8C"/>
  </w:style>
  <w:style w:type="character" w:customStyle="1" w:styleId="Rimandonotaapidipagina2">
    <w:name w:val="Rimando nota a piè di pagina2"/>
    <w:rsid w:val="00694E8C"/>
    <w:rPr>
      <w:shd w:val="clear" w:color="auto" w:fill="FFFFFF"/>
      <w:vertAlign w:val="superscript"/>
    </w:rPr>
  </w:style>
  <w:style w:type="paragraph" w:customStyle="1" w:styleId="Testonotaapidipagina2">
    <w:name w:val="Testo nota a piè di pagina2"/>
    <w:basedOn w:val="Normale"/>
    <w:rsid w:val="00694E8C"/>
    <w:pPr>
      <w:suppressAutoHyphens/>
      <w:ind w:left="720" w:hanging="720"/>
    </w:pPr>
    <w:rPr>
      <w:rFonts w:ascii="Times New Roman" w:hAnsi="Times New Roman" w:cs="Times New Roman"/>
      <w:color w:val="00000A"/>
      <w:kern w:val="1"/>
      <w:sz w:val="20"/>
      <w:szCs w:val="20"/>
      <w:lang w:eastAsia="it-IT" w:bidi="it-IT"/>
    </w:rPr>
  </w:style>
  <w:style w:type="paragraph" w:customStyle="1" w:styleId="Paragrafoelenco2">
    <w:name w:val="Paragrafo elenco2"/>
    <w:basedOn w:val="Normale"/>
    <w:rsid w:val="00694E8C"/>
    <w:pPr>
      <w:suppressAutoHyphens/>
      <w:spacing w:before="120" w:after="120"/>
      <w:ind w:left="720"/>
      <w:contextualSpacing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estofumetto2">
    <w:name w:val="Testo fumetto2"/>
    <w:basedOn w:val="Normale"/>
    <w:rsid w:val="00694E8C"/>
    <w:pPr>
      <w:suppressAutoHyphens/>
    </w:pPr>
    <w:rPr>
      <w:rFonts w:ascii="Tahoma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2">
    <w:name w:val="Normale (Web)2"/>
    <w:basedOn w:val="Normale"/>
    <w:rsid w:val="00694E8C"/>
    <w:pPr>
      <w:suppressAutoHyphens/>
      <w:spacing w:before="280" w:after="280"/>
    </w:pPr>
    <w:rPr>
      <w:rFonts w:ascii="Times New Roman" w:eastAsia="Times New Roman" w:hAnsi="Times New Roman" w:cs="Times New Roman"/>
      <w:color w:val="00000A"/>
      <w:kern w:val="1"/>
      <w:lang w:eastAsia="it-IT"/>
    </w:rPr>
  </w:style>
  <w:style w:type="character" w:styleId="Enfasicorsivo">
    <w:name w:val="Emphasis"/>
    <w:uiPriority w:val="20"/>
    <w:qFormat/>
    <w:rsid w:val="00694E8C"/>
    <w:rPr>
      <w:i/>
      <w:iCs/>
    </w:rPr>
  </w:style>
  <w:style w:type="character" w:customStyle="1" w:styleId="Carpredefinitoparagrafo3">
    <w:name w:val="Car. predefinito paragrafo3"/>
    <w:rsid w:val="00AF75F9"/>
  </w:style>
  <w:style w:type="character" w:customStyle="1" w:styleId="Rimandonotaapidipagina3">
    <w:name w:val="Rimando nota a piè di pagina3"/>
    <w:rsid w:val="00AF75F9"/>
    <w:rPr>
      <w:shd w:val="clear" w:color="auto" w:fill="FFFFFF"/>
      <w:vertAlign w:val="superscript"/>
    </w:rPr>
  </w:style>
  <w:style w:type="paragraph" w:customStyle="1" w:styleId="Testonotaapidipagina3">
    <w:name w:val="Testo nota a piè di pagina3"/>
    <w:basedOn w:val="Normale"/>
    <w:rsid w:val="00AF75F9"/>
    <w:pPr>
      <w:suppressAutoHyphens/>
      <w:ind w:left="720" w:hanging="720"/>
    </w:pPr>
    <w:rPr>
      <w:rFonts w:ascii="Times New Roman" w:hAnsi="Times New Roman" w:cs="Times New Roman"/>
      <w:color w:val="00000A"/>
      <w:kern w:val="1"/>
      <w:sz w:val="20"/>
      <w:szCs w:val="20"/>
      <w:lang w:eastAsia="it-IT" w:bidi="it-IT"/>
    </w:rPr>
  </w:style>
  <w:style w:type="paragraph" w:customStyle="1" w:styleId="Paragrafoelenco3">
    <w:name w:val="Paragrafo elenco3"/>
    <w:basedOn w:val="Normale"/>
    <w:rsid w:val="00AF75F9"/>
    <w:pPr>
      <w:suppressAutoHyphens/>
      <w:spacing w:before="120" w:after="120"/>
      <w:ind w:left="720"/>
      <w:contextualSpacing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estofumetto3">
    <w:name w:val="Testo fumetto3"/>
    <w:basedOn w:val="Normale"/>
    <w:rsid w:val="00AF75F9"/>
    <w:pPr>
      <w:suppressAutoHyphens/>
    </w:pPr>
    <w:rPr>
      <w:rFonts w:ascii="Tahoma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3">
    <w:name w:val="Normale (Web)3"/>
    <w:basedOn w:val="Normale"/>
    <w:rsid w:val="00AF75F9"/>
    <w:pPr>
      <w:suppressAutoHyphens/>
      <w:spacing w:before="280" w:after="280"/>
    </w:pPr>
    <w:rPr>
      <w:rFonts w:ascii="Times New Roman" w:eastAsia="Times New Roman" w:hAnsi="Times New Roman" w:cs="Times New Roman"/>
      <w:color w:val="00000A"/>
      <w:kern w:val="1"/>
      <w:lang w:eastAsia="it-IT"/>
    </w:rPr>
  </w:style>
  <w:style w:type="character" w:customStyle="1" w:styleId="normaleCarattere">
    <w:name w:val="normale Carattere"/>
    <w:link w:val="normale0"/>
    <w:locked/>
    <w:rsid w:val="007D60AE"/>
    <w:rPr>
      <w:color w:val="000080"/>
    </w:rPr>
  </w:style>
  <w:style w:type="paragraph" w:customStyle="1" w:styleId="normale0">
    <w:name w:val="normale"/>
    <w:basedOn w:val="Normale"/>
    <w:link w:val="normaleCarattere"/>
    <w:rsid w:val="007D60AE"/>
    <w:pPr>
      <w:ind w:left="567"/>
      <w:jc w:val="both"/>
    </w:pPr>
    <w:rPr>
      <w:color w:val="000080"/>
      <w:sz w:val="20"/>
      <w:szCs w:val="20"/>
      <w:lang w:eastAsia="it-IT"/>
    </w:rPr>
  </w:style>
  <w:style w:type="character" w:customStyle="1" w:styleId="Carpredefinitoparagrafo4">
    <w:name w:val="Car. predefinito paragrafo4"/>
    <w:rsid w:val="00FD7C9F"/>
  </w:style>
  <w:style w:type="character" w:customStyle="1" w:styleId="Rimandonotaapidipagina4">
    <w:name w:val="Rimando nota a piè di pagina4"/>
    <w:rsid w:val="00FD7C9F"/>
    <w:rPr>
      <w:shd w:val="clear" w:color="auto" w:fill="FFFFFF"/>
      <w:vertAlign w:val="superscript"/>
    </w:rPr>
  </w:style>
  <w:style w:type="paragraph" w:customStyle="1" w:styleId="Testonotaapidipagina4">
    <w:name w:val="Testo nota a piè di pagina4"/>
    <w:basedOn w:val="Normale"/>
    <w:rsid w:val="00FD7C9F"/>
    <w:pPr>
      <w:suppressAutoHyphens/>
      <w:ind w:left="720" w:hanging="720"/>
    </w:pPr>
    <w:rPr>
      <w:rFonts w:ascii="Times New Roman" w:hAnsi="Times New Roman" w:cs="Times New Roman"/>
      <w:color w:val="00000A"/>
      <w:kern w:val="1"/>
      <w:sz w:val="20"/>
      <w:szCs w:val="20"/>
      <w:lang w:eastAsia="it-IT" w:bidi="it-IT"/>
    </w:rPr>
  </w:style>
  <w:style w:type="paragraph" w:customStyle="1" w:styleId="Paragrafoelenco4">
    <w:name w:val="Paragrafo elenco4"/>
    <w:basedOn w:val="Normale"/>
    <w:rsid w:val="00FD7C9F"/>
    <w:pPr>
      <w:suppressAutoHyphens/>
      <w:spacing w:before="120" w:after="120"/>
      <w:ind w:left="720"/>
      <w:contextualSpacing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estofumetto4">
    <w:name w:val="Testo fumetto4"/>
    <w:basedOn w:val="Normale"/>
    <w:rsid w:val="00FD7C9F"/>
    <w:pPr>
      <w:suppressAutoHyphens/>
    </w:pPr>
    <w:rPr>
      <w:rFonts w:ascii="Tahoma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4">
    <w:name w:val="Normale (Web)4"/>
    <w:basedOn w:val="Normale"/>
    <w:rsid w:val="00FD7C9F"/>
    <w:pPr>
      <w:suppressAutoHyphens/>
      <w:spacing w:before="280" w:after="280"/>
    </w:pPr>
    <w:rPr>
      <w:rFonts w:ascii="Times New Roman" w:eastAsia="Times New Roman" w:hAnsi="Times New Roman" w:cs="Times New Roman"/>
      <w:color w:val="00000A"/>
      <w:kern w:val="1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B3286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B32861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0B216-EA88-4799-B25C-D5BE794F6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1413</Words>
  <Characters>8057</Characters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9452</CharactersWithSpaces>
  <SharedDoc>false</SharedDoc>
  <HLinks>
    <vt:vector size="18" baseType="variant">
      <vt:variant>
        <vt:i4>2621446</vt:i4>
      </vt:variant>
      <vt:variant>
        <vt:i4>9</vt:i4>
      </vt:variant>
      <vt:variant>
        <vt:i4>0</vt:i4>
      </vt:variant>
      <vt:variant>
        <vt:i4>5</vt:i4>
      </vt:variant>
      <vt:variant>
        <vt:lpwstr>mailto:segreteria@pec.porto.ancona.it</vt:lpwstr>
      </vt:variant>
      <vt:variant>
        <vt:lpwstr/>
      </vt:variant>
      <vt:variant>
        <vt:i4>7340140</vt:i4>
      </vt:variant>
      <vt:variant>
        <vt:i4>6</vt:i4>
      </vt:variant>
      <vt:variant>
        <vt:i4>0</vt:i4>
      </vt:variant>
      <vt:variant>
        <vt:i4>5</vt:i4>
      </vt:variant>
      <vt:variant>
        <vt:lpwstr>http://www.porto.ancona.it/</vt:lpwstr>
      </vt:variant>
      <vt:variant>
        <vt:lpwstr/>
      </vt:variant>
      <vt:variant>
        <vt:i4>1114212</vt:i4>
      </vt:variant>
      <vt:variant>
        <vt:i4>3</vt:i4>
      </vt:variant>
      <vt:variant>
        <vt:i4>0</vt:i4>
      </vt:variant>
      <vt:variant>
        <vt:i4>5</vt:i4>
      </vt:variant>
      <vt:variant>
        <vt:lpwstr>mailto:info@porto.ancona.it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2019-10-28T16:14:00Z</cp:lastPrinted>
  <dcterms:created xsi:type="dcterms:W3CDTF">2019-02-15T11:34:00Z</dcterms:created>
  <dcterms:modified xsi:type="dcterms:W3CDTF">2023-09-21T12:17:00Z</dcterms:modified>
</cp:coreProperties>
</file>